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845AD" w14:textId="77777777" w:rsidR="00FA2D2A" w:rsidRDefault="00FA2D2A" w:rsidP="00A3266E">
      <w:pPr>
        <w:spacing w:after="0" w:line="360" w:lineRule="auto"/>
        <w:rPr>
          <w:b/>
        </w:rPr>
      </w:pPr>
    </w:p>
    <w:p w14:paraId="0FD6E909" w14:textId="6F14FC02" w:rsidR="00FA2D2A" w:rsidRPr="00FA2D2A" w:rsidRDefault="00FA2D2A" w:rsidP="00A3266E">
      <w:pPr>
        <w:spacing w:after="0" w:line="360" w:lineRule="auto"/>
        <w:rPr>
          <w:b/>
        </w:rPr>
      </w:pPr>
      <w:r w:rsidRPr="00FA2D2A">
        <w:rPr>
          <w:b/>
        </w:rPr>
        <w:t xml:space="preserve">UMOWA W SPRAWIE ZAMÓWIENIA PUBLICZNEGO NA USŁUGĘ  </w:t>
      </w:r>
    </w:p>
    <w:p w14:paraId="42B6ADD9" w14:textId="1A6026F0" w:rsidR="00FA2D2A" w:rsidRPr="00FA2D2A" w:rsidRDefault="00FA2D2A" w:rsidP="00A3266E">
      <w:pPr>
        <w:spacing w:after="0" w:line="360" w:lineRule="auto"/>
        <w:rPr>
          <w:b/>
        </w:rPr>
      </w:pPr>
      <w:r w:rsidRPr="00FA2D2A">
        <w:rPr>
          <w:b/>
        </w:rPr>
        <w:t>OPRACOWANIE PROGRAMU FUNKCJONALNO - UŻYTKOWEGO DLA REALIZACJI ZADANIA PN.: „POSTINDUSTRIALNE CENTRUM DZIEDZICTWA W PIEKARACH ŚLĄSKICH – ETAP 1 I ETAP 2”</w:t>
      </w:r>
    </w:p>
    <w:p w14:paraId="753844C8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0AB39C87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2788A1DD" w14:textId="77777777" w:rsidR="00FA2D2A" w:rsidRPr="00FA2D2A" w:rsidRDefault="00FA2D2A" w:rsidP="00A3266E">
      <w:pPr>
        <w:spacing w:after="0" w:line="360" w:lineRule="auto"/>
      </w:pPr>
      <w:r w:rsidRPr="00FA2D2A">
        <w:t xml:space="preserve">Umowa nr </w:t>
      </w:r>
      <w:r w:rsidRPr="00FA2D2A">
        <w:rPr>
          <w:b/>
        </w:rPr>
        <w:t>…</w:t>
      </w:r>
      <w:r w:rsidRPr="00FA2D2A">
        <w:t xml:space="preserve"> zawarta w dniu …, pomiędzy:  </w:t>
      </w:r>
    </w:p>
    <w:p w14:paraId="3FB66551" w14:textId="77777777" w:rsidR="00FA2D2A" w:rsidRPr="00FA2D2A" w:rsidRDefault="00FA2D2A" w:rsidP="00A3266E">
      <w:pPr>
        <w:spacing w:after="0" w:line="360" w:lineRule="auto"/>
      </w:pPr>
      <w:r w:rsidRPr="00FA2D2A">
        <w:rPr>
          <w:b/>
        </w:rPr>
        <w:t>Gminą Piekary Śląskie</w:t>
      </w:r>
      <w:r w:rsidRPr="00FA2D2A">
        <w:t xml:space="preserve"> z siedzibą w Piekarach Śląskich (41-940), ul. Bytomska 84, NIP: 498-02-62-299, REGON: 276255418, reprezentowaną przez:</w:t>
      </w:r>
    </w:p>
    <w:p w14:paraId="53599995" w14:textId="77777777" w:rsidR="00FA2D2A" w:rsidRPr="00FA2D2A" w:rsidRDefault="00FA2D2A" w:rsidP="00A3266E">
      <w:pPr>
        <w:spacing w:after="0" w:line="360" w:lineRule="auto"/>
      </w:pPr>
      <w:r w:rsidRPr="00FA2D2A">
        <w:t>1. ……………………………………………….,</w:t>
      </w:r>
    </w:p>
    <w:p w14:paraId="2F65DC12" w14:textId="77777777" w:rsidR="00FA2D2A" w:rsidRPr="00FA2D2A" w:rsidRDefault="00FA2D2A" w:rsidP="00A3266E">
      <w:pPr>
        <w:spacing w:after="0" w:line="360" w:lineRule="auto"/>
      </w:pPr>
      <w:r w:rsidRPr="00FA2D2A">
        <w:t>2. ……………………………………………….,</w:t>
      </w:r>
    </w:p>
    <w:p w14:paraId="71B86A70" w14:textId="46EC308C" w:rsidR="00FA2D2A" w:rsidRPr="00FA2D2A" w:rsidRDefault="00FA2D2A" w:rsidP="00A3266E">
      <w:pPr>
        <w:spacing w:after="0" w:line="360" w:lineRule="auto"/>
      </w:pPr>
      <w:r w:rsidRPr="00FA2D2A">
        <w:t>zwaną dalej „Zamawiającym”</w:t>
      </w:r>
    </w:p>
    <w:p w14:paraId="66C0BE5E" w14:textId="77986570" w:rsidR="00FA2D2A" w:rsidRPr="00FA2D2A" w:rsidRDefault="00FA2D2A" w:rsidP="00A3266E">
      <w:pPr>
        <w:spacing w:after="0" w:line="360" w:lineRule="auto"/>
      </w:pPr>
      <w:r w:rsidRPr="00FA2D2A">
        <w:t xml:space="preserve">a                                                                                    </w:t>
      </w:r>
    </w:p>
    <w:p w14:paraId="53C6B73B" w14:textId="77777777" w:rsidR="002E0947" w:rsidRDefault="00FA2D2A" w:rsidP="00A3266E">
      <w:pPr>
        <w:spacing w:after="0" w:line="360" w:lineRule="auto"/>
      </w:pPr>
      <w:r w:rsidRPr="00FA2D2A">
        <w:rPr>
          <w:b/>
        </w:rPr>
        <w:t>…</w:t>
      </w:r>
      <w:r w:rsidRPr="00FA2D2A">
        <w:t xml:space="preserve"> z siedzibą w … (…) przy ul. …, NIP: …, REGON: …, </w:t>
      </w:r>
      <w:r w:rsidR="00A3266E">
        <w:t>wpisan</w:t>
      </w:r>
      <w:r w:rsidR="002E0947">
        <w:t>ą/</w:t>
      </w:r>
      <w:r w:rsidR="00A3266E">
        <w:t xml:space="preserve">ym do </w:t>
      </w:r>
      <w:r w:rsidRPr="00FA2D2A">
        <w:t>…, reprezentowaną/ym przez:</w:t>
      </w:r>
      <w:r w:rsidR="002E0947">
        <w:t xml:space="preserve"> </w:t>
      </w:r>
    </w:p>
    <w:p w14:paraId="456CFE32" w14:textId="77777777" w:rsidR="002E0947" w:rsidRDefault="00FA2D2A" w:rsidP="00A3266E">
      <w:pPr>
        <w:spacing w:after="0" w:line="360" w:lineRule="auto"/>
      </w:pPr>
      <w:r w:rsidRPr="00FA2D2A">
        <w:t>……………………………………………………, zwaną</w:t>
      </w:r>
      <w:r w:rsidR="002E0947">
        <w:t>/ym</w:t>
      </w:r>
      <w:r w:rsidRPr="00FA2D2A">
        <w:t xml:space="preserve"> dalej „Wykonawcą”,</w:t>
      </w:r>
    </w:p>
    <w:p w14:paraId="762C0634" w14:textId="5811FEE8" w:rsidR="00FA2D2A" w:rsidRPr="00FA2D2A" w:rsidRDefault="00FA2D2A" w:rsidP="00A3266E">
      <w:pPr>
        <w:spacing w:after="0" w:line="360" w:lineRule="auto"/>
      </w:pPr>
      <w:r w:rsidRPr="00FA2D2A">
        <w:t>łącznie zwanymi „Stronami”, a odrębnie „Stroną”.</w:t>
      </w:r>
    </w:p>
    <w:p w14:paraId="11F6FCFE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4B5458BD" w14:textId="621DEA30" w:rsidR="00FA2D2A" w:rsidRPr="00FA2D2A" w:rsidRDefault="00FA2D2A" w:rsidP="00A3266E">
      <w:pPr>
        <w:spacing w:after="0" w:line="360" w:lineRule="auto"/>
      </w:pPr>
      <w:r w:rsidRPr="00FA2D2A">
        <w:t xml:space="preserve">Zważywszy, że Zamawiający w wyniku przeprowadzonego postępowania o udzielenie zamówienia publicznego w trybie podstawowym, o którym mowa w art. 275 Ustawy z dnia 11 września 2019 r. - Prawo zamówień publicznych - zwanej dalej u.p.z.p., w przedmiocie: </w:t>
      </w:r>
      <w:r w:rsidRPr="00FA2D2A">
        <w:rPr>
          <w:b/>
        </w:rPr>
        <w:t>Opracowanie Programu Funkcjonalno - Użytkowego dla realizacji zadania pn.</w:t>
      </w:r>
      <w:r w:rsidRPr="00FA2D2A">
        <w:t xml:space="preserve"> </w:t>
      </w:r>
      <w:r w:rsidRPr="00FA2D2A">
        <w:rPr>
          <w:b/>
          <w:bCs/>
        </w:rPr>
        <w:t>„</w:t>
      </w:r>
      <w:r w:rsidRPr="00FA2D2A">
        <w:rPr>
          <w:b/>
        </w:rPr>
        <w:t>Postindustrialne centrum dziedzictwa w Piekarach Śląskich – Etap 1 i Etap 2</w:t>
      </w:r>
      <w:r w:rsidRPr="00FA2D2A">
        <w:rPr>
          <w:b/>
          <w:bCs/>
        </w:rPr>
        <w:t>”</w:t>
      </w:r>
      <w:r w:rsidRPr="00FA2D2A">
        <w:t xml:space="preserve">, dokonał wyboru oferty Wykonawcy, Strony uzgadniają co następuje: </w:t>
      </w:r>
    </w:p>
    <w:p w14:paraId="7DDD3AE6" w14:textId="77777777" w:rsidR="00FA2D2A" w:rsidRPr="00795BBF" w:rsidRDefault="00FA2D2A" w:rsidP="00DA48FB">
      <w:pPr>
        <w:pStyle w:val="Styl1"/>
        <w:spacing w:line="360" w:lineRule="auto"/>
      </w:pPr>
      <w:r w:rsidRPr="00795BBF">
        <w:t>§ 1. POSTANOWIENIA OGÓLNE</w:t>
      </w:r>
    </w:p>
    <w:p w14:paraId="2B298D81" w14:textId="19EB1687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Zamawiający zleca, a Wykonawca przyjmuje do opracowania kompletny Program Funkcjonalno - Użytkowy dla realizacji zadania pn.: </w:t>
      </w:r>
      <w:r w:rsidRPr="00FA2D2A">
        <w:rPr>
          <w:bCs/>
        </w:rPr>
        <w:t>„</w:t>
      </w:r>
      <w:r w:rsidRPr="00FA2D2A">
        <w:t>Postindustrialne centrum dziedzictwa w Piekarach Śląskich – Etap 1 i Etap 2</w:t>
      </w:r>
      <w:r w:rsidRPr="00FA2D2A">
        <w:rPr>
          <w:bCs/>
        </w:rPr>
        <w:t>”</w:t>
      </w:r>
      <w:r w:rsidRPr="00FA2D2A">
        <w:t xml:space="preserve"> - zgodnie z postanowieniami</w:t>
      </w:r>
      <w:r w:rsidRPr="007C6A51">
        <w:t xml:space="preserve"> </w:t>
      </w:r>
      <w:r w:rsidR="007C6A51" w:rsidRPr="007C6A51">
        <w:t xml:space="preserve">niniejszej Umowy wraz z załącznikami, w szczególności </w:t>
      </w:r>
      <w:r w:rsidRPr="00FA2D2A">
        <w:t>opisu przedmiotu zamówienia (OPZ)</w:t>
      </w:r>
      <w:r w:rsidR="00B56570">
        <w:t xml:space="preserve"> stanowiącego załącznik nr 2</w:t>
      </w:r>
      <w:r w:rsidR="007C6A51">
        <w:t xml:space="preserve"> do Umowy</w:t>
      </w:r>
      <w:r w:rsidRPr="00FA2D2A">
        <w:t>.</w:t>
      </w:r>
    </w:p>
    <w:p w14:paraId="742662C1" w14:textId="2A6F152B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lastRenderedPageBreak/>
        <w:t>Ilekroć w niniejszej Umowie mowa jest o kompletnym Programie Funkcjonalno - Użytkowym, należy przez to rozumieć: Program Funkcjonalno - Użytkowy (PFU) w rozumieniu przepisów u.p.z.p., opracowany wraz z</w:t>
      </w:r>
      <w:r w:rsidR="002E0947">
        <w:t>e</w:t>
      </w:r>
      <w:r w:rsidRPr="00FA2D2A">
        <w:t xml:space="preserve"> wszystkimi niezbędnymi załącznikami wskazanymi w aktualnych przepisach prawa (Ustawa Prawo zamówień publicznych, Rozporządzenie Ministra Rozwoju i Technologii w sprawie określenia metod </w:t>
      </w:r>
      <w:r w:rsidR="002E0947">
        <w:t>i</w:t>
      </w:r>
      <w:r w:rsidRPr="00FA2D2A">
        <w:t xml:space="preserve"> podstaw sporządzania kosztorysu inwestorskiego, obliczania planowanych kosztów prac projektowych oraz planowanych kosztów robót budowlanych określonych w programie funkcjonalno - użytkowym, Rozporządzenie Ministra Rozwoju i Technologii w sprawie szczegółowego zakresu i formy dokumentacji projektowej, specyfikacji technicznych wykonania i odbioru robót budowlanych oraz programu funkcjonalno - użytkowego). Na kompletność</w:t>
      </w:r>
      <w:r>
        <w:t xml:space="preserve"> </w:t>
      </w:r>
      <w:r w:rsidRPr="00FA2D2A">
        <w:t xml:space="preserve">PFU składa się wykonanie także w szczególności: inwentaryzacji stanu istniejącego terenu i uzbrojenia, wykonanie niezbędnych badań gruntu zarówno w zakresie ustalenia geotechnicznych warunków posadowienia jak i ustalenia składu gruntu, wykonanie wstępnej koncepcji zagospodarowania terenu wraz ze zjazdami, komunikacją wewnętrzną i poszczególnymi elementami zagospodarowania, opracowanie warunków wykonania i odbioru robót budowlanych, opracowanie dokumentów szacowania wartości przedmiotu zamówienia objętego PFU (określenie planowanych kosztów prac projektowych i planowanych kosztów robót budowlanych), opracowanie załączników mapowych, uzyskanie warunków, uzgodnień, przygotowanie oświadczenia o prawie dysponowania nieruchomością na cele budowlane oraz pozyskanie i przygotowanie pozostałych niezbędnych danych, dokumentów i opracowań opisanych w  Umowie, opisie przedmiotu zamówienia i ich załącznikach, w tym przede wszystkim tych wynikających z obowiązujących przepisów prawa i norm - łącznie, jako komplet dokumentów pozwalających na realizację prac projektowych i robót budowlanych objętych PFU oraz na przeprowadzenie postępowania o </w:t>
      </w:r>
      <w:r w:rsidR="002E0947">
        <w:t xml:space="preserve">udzielenie </w:t>
      </w:r>
      <w:r w:rsidRPr="00FA2D2A">
        <w:t>zamówieni</w:t>
      </w:r>
      <w:r w:rsidR="002E0947">
        <w:t>a</w:t>
      </w:r>
      <w:r w:rsidRPr="00FA2D2A">
        <w:t xml:space="preserve"> publiczne</w:t>
      </w:r>
      <w:r w:rsidR="002E0947">
        <w:t>go</w:t>
      </w:r>
      <w:r w:rsidRPr="00FA2D2A">
        <w:t xml:space="preserve"> na roboty budowlane realizowane w trybie „zaprojektuj i wykonaj roboty budowlane”, zgodnie z obowiązującymi przepisami prawa w szczególności ustawy Prawo zamówień publicznych i ustawy Prawo budowlane wraz z przepisami wykonawczymi.</w:t>
      </w:r>
    </w:p>
    <w:p w14:paraId="7FA77E98" w14:textId="77777777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 związku z faktem, że wykonany w ramach niniejszej Umowy kompletny PFU będzie podstawą do aplikowania o dofinansowanie inwestycji ze środków </w:t>
      </w:r>
      <w:r w:rsidRPr="00FA2D2A">
        <w:lastRenderedPageBreak/>
        <w:t xml:space="preserve">zewnętrznych z Programu Funduszy Europejskich dla Śląskiego 2021-2027, </w:t>
      </w:r>
      <w:r w:rsidRPr="00CD1006">
        <w:t xml:space="preserve">Etap 1 - działanie 10.09 “Ponowne wykorzystanie terenów poprzemysłowych, zdewastowanych, zdegradowanych na cele rozwojowe region” </w:t>
      </w:r>
      <w:r w:rsidRPr="00FA2D2A">
        <w:t xml:space="preserve">i </w:t>
      </w:r>
      <w:r w:rsidRPr="00CD1006">
        <w:t xml:space="preserve">Etap 2 - działanie 9.01 “Zwiększenie roli kultury i turystyki w rozwoju subregionalnym – ZIT” </w:t>
      </w:r>
      <w:r w:rsidRPr="00FA2D2A">
        <w:t>oraz następnie do fizycznej realizacji przedmiotowej inwestycji w rygorze tego dofinansowania, Wykonawca zobowiązany jest do opracowania PFU zgodnie z wytycznymi Funduszy Europejskich dla Śląskiego 2021-2027 dla ww. działań.</w:t>
      </w:r>
    </w:p>
    <w:p w14:paraId="504C2ED5" w14:textId="3472874D" w:rsid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 </w:t>
      </w:r>
      <w:r w:rsidR="00FF3DF3" w:rsidRPr="00FA2D2A">
        <w:t>przypadku, gdy</w:t>
      </w:r>
      <w:r w:rsidRPr="00FA2D2A">
        <w:t xml:space="preserve"> niniejsza Umowa przewiduje dokonywanie zatwierdzeń, powiadomień, przekazywanie informacji lub wydawanie poleceń lub zgód, będą one przekazywane na piśmie i dostarczane (przekazywane) osobiście (za pokwitowaniem), wysłane pocztą lub kurierem za potwierdzeniem odbioru pisemnie lub drogą elektroniczną oraz faksem na podane przez Strony adresy:</w:t>
      </w:r>
    </w:p>
    <w:p w14:paraId="5556C7CF" w14:textId="77777777" w:rsidR="00675D05" w:rsidRDefault="00675D05" w:rsidP="00675D05">
      <w:pPr>
        <w:numPr>
          <w:ilvl w:val="3"/>
          <w:numId w:val="2"/>
        </w:numPr>
        <w:tabs>
          <w:tab w:val="clear" w:pos="2662"/>
        </w:tabs>
        <w:spacing w:after="0" w:line="360" w:lineRule="auto"/>
        <w:ind w:left="1418"/>
      </w:pPr>
      <w:r w:rsidRPr="00FA2D2A">
        <w:t>dla Zamawiającego: Urząd Miasta Piekary Śląskie, ul. Bytomska 84, 41-940 Piekary Śląskie, e-mail: um@piekary.pl, telefon: 32 393 94 11,</w:t>
      </w:r>
    </w:p>
    <w:p w14:paraId="7D3C399F" w14:textId="067FAF77" w:rsidR="00675D05" w:rsidRPr="00FA2D2A" w:rsidRDefault="00675D05" w:rsidP="00675D05">
      <w:pPr>
        <w:numPr>
          <w:ilvl w:val="3"/>
          <w:numId w:val="2"/>
        </w:numPr>
        <w:tabs>
          <w:tab w:val="clear" w:pos="2662"/>
        </w:tabs>
        <w:spacing w:after="0" w:line="360" w:lineRule="auto"/>
        <w:ind w:left="1418"/>
      </w:pPr>
      <w:r w:rsidRPr="00FA2D2A">
        <w:t>dla Wykonawcy: ………………….e-mail: ……….,  telefon: …………</w:t>
      </w:r>
    </w:p>
    <w:p w14:paraId="2362BAE8" w14:textId="77777777" w:rsidR="007D2957" w:rsidRDefault="007D2957" w:rsidP="007D2957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Strony mogą zmienić dane teleadresowe wskazane w ust. </w:t>
      </w:r>
      <w:r>
        <w:t>4</w:t>
      </w:r>
      <w:r w:rsidRPr="00FA2D2A">
        <w:t xml:space="preserve"> pod warunkiem pisemnego poinformowania drugiej Strony Umowy o dokonaniu takiej zmiany. W przypadku dokonania zmiany danych teleadresowych i braku pisemnego poinformowania o tym fakcie drugiej Strony Umowy, uznaje się, że korespondencja wysłana na dotychczasowe dane teleadresowe wskazane w </w:t>
      </w:r>
      <w:r>
        <w:t>ust. 4</w:t>
      </w:r>
      <w:r w:rsidRPr="00FA2D2A">
        <w:t xml:space="preserve"> została przekazana i dostarczona skutecznie.</w:t>
      </w:r>
    </w:p>
    <w:p w14:paraId="78AA06A2" w14:textId="1E583B98" w:rsidR="007D2957" w:rsidRDefault="007D2957" w:rsidP="007D2957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7D2957">
        <w:t xml:space="preserve">Korespondencja dotycząca realizacji niniejszej Umowy przekazywana będzie w wersji elektronicznej i papierowej na adresy wskazane w ust. </w:t>
      </w:r>
      <w:r w:rsidR="00787CA4">
        <w:t>4</w:t>
      </w:r>
      <w:r w:rsidRPr="007D2957">
        <w:t>.</w:t>
      </w:r>
      <w:r w:rsidR="00ED6384">
        <w:t xml:space="preserve"> </w:t>
      </w:r>
      <w:r w:rsidRPr="007D2957">
        <w:t xml:space="preserve">Korespondencja w wersji papierowej przekazywana będzie osobiście za potwierdzeniem odbioru bądź na adresy siedziby Zamawiającego i Wykonawcy wskazane w ust. </w:t>
      </w:r>
      <w:r w:rsidR="00787CA4">
        <w:t>4</w:t>
      </w:r>
      <w:r w:rsidRPr="007D2957">
        <w:t>.</w:t>
      </w:r>
    </w:p>
    <w:p w14:paraId="69886FA3" w14:textId="3B2EB60A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Zatwierdzenia, informacje, polecenia lub zgody, których wynikiem może być zmiana postanowień Umowy, przed ich dokonaniem wymagają pisemnej zgody Zamawiającego.</w:t>
      </w:r>
    </w:p>
    <w:p w14:paraId="558C7641" w14:textId="5851B82E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Jeżeli Wykonawca </w:t>
      </w:r>
      <w:r w:rsidR="00FF3DF3" w:rsidRPr="00FA2D2A">
        <w:t>występuje, jako</w:t>
      </w:r>
      <w:r w:rsidRPr="00FA2D2A">
        <w:t xml:space="preserve"> grupa podmiotów wspólnie ubiegających się o udzielenie zamówienia / wspólnie realizujących zamówienie, wówczas podmioty te są solidarnie odpowiedzialne przed Zamawiającym za wykonanie Umowy oraz za wszelkie zobowiązania wynikające z Umowy.</w:t>
      </w:r>
    </w:p>
    <w:p w14:paraId="08073933" w14:textId="77777777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Wykonawcy wspólnie ubiegający się o udzielenie zamówienia / wspólnie realizujący zamówienie, zobowiązani są do pozostawania w takiej formie współpracy przez cały czas trwania Umowy, łącznie z okresem gwarancji jakości i rękojmi za wady.</w:t>
      </w:r>
    </w:p>
    <w:p w14:paraId="2A8E502C" w14:textId="594987F1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Wykonawcy wspólnie ubiegający się o udzielenie zamówienia / wykonawcy wspólnie realizujący zamówienie, na podstawie art. 59 u.p.z.p. zobowiązani są do przekazania Zamawiającemu przed podpisaniem Umowy, kopii umowy regulującej współpracę tych </w:t>
      </w:r>
      <w:r w:rsidRPr="0082313B">
        <w:t>wykonawców</w:t>
      </w:r>
      <w:r w:rsidR="00787CA4" w:rsidRPr="0082313B">
        <w:t xml:space="preserve"> (załącznik nr </w:t>
      </w:r>
      <w:r w:rsidR="003E42A2" w:rsidRPr="0082313B">
        <w:t xml:space="preserve">4 </w:t>
      </w:r>
      <w:r w:rsidR="00787CA4" w:rsidRPr="0082313B">
        <w:t>do Umowy)</w:t>
      </w:r>
      <w:r w:rsidRPr="0082313B">
        <w:t>, którzy</w:t>
      </w:r>
      <w:r w:rsidRPr="00FA2D2A">
        <w:t xml:space="preserve"> wspólnie podjęli się wykonania przedmiotu Umowy i jej zmian, w tym zawierającej informacje za </w:t>
      </w:r>
      <w:r w:rsidR="00FF3DF3" w:rsidRPr="00FA2D2A">
        <w:t>wykonanie, jakich</w:t>
      </w:r>
      <w:r w:rsidRPr="00FA2D2A">
        <w:t xml:space="preserve"> prac projektowych lub innych czynności w ramach realizowanej Umowy odpowiada każdy</w:t>
      </w:r>
      <w:r>
        <w:t xml:space="preserve"> </w:t>
      </w:r>
      <w:r w:rsidRPr="00FA2D2A">
        <w:t>z wykonawców wspólnie ubiegających się o udzielenie zamówienia / wykonawców wspólnie realizujących zamówienie. Zgodnie z art. 58 ust. 3 u.p.z.p. Zamawiający nie wskazuje i nie wymaga posiadania określonej formy prawnej współpracy wykonawców, o której mowa wyżej.</w:t>
      </w:r>
    </w:p>
    <w:p w14:paraId="5FC8A477" w14:textId="02FE9205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Lider wykonawców wspólnie ubiegających się o udzielenie zamówienia / wykonawców wspólnie realizujących zamówienie jest upoważniony do podejmowania decyzji, wystawiania faktur, składania i przyjmowania oświadczeń woli w imieniu i na rzecz każdego z wykonawców wspólnie ubiegających się o udzielenie zamówienia / wykonawców wspólnie realizujących zamówienie, w zakresie wskazanym w pełnomocnictwach potrzebnych do realizacji Umowy i przedłożonych Zamawiającemu. Upoważnienie to może zostać zmienione za pisemną zgodą Zamawiającego, wyrażoną w formie pisemnej pod rygorem nieważności.</w:t>
      </w:r>
    </w:p>
    <w:p w14:paraId="7277F3F5" w14:textId="758205B7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W przypadku rozwiązania umowy wykonawców wspólnie ubiegających się o udzielenie zamówienia / wykonawców wspólnie realizujących zamówienie przed upływem okresu gwarancji jakości i rękojmi za wady, Zamawiający jest uprawniony do żądania wykonania całości lub części prac wynikających z Umowy od wszystkich, niektórych lub jednego z wykonawców wspólnie ubiegających się o udzielenie zamówienia / wykonawców wspólnie realizujących zamówienie.</w:t>
      </w:r>
    </w:p>
    <w:p w14:paraId="1A313C2D" w14:textId="0F380080" w:rsidR="00FA2D2A" w:rsidRPr="00FA2D2A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Wykonawcy wspólnie ubiegający się o udzielenie zamówienia / wspólnie realizujący zamówienie odpowiadają solidarnie za wszelkie zobowiązania wynikające z Umowy. Odpowiedzialność solidarna dotyczy również ewentualnych roszczeń po odstąpieniu od Umowy. Powyższe zasady odpowiedzialności dotyczą również sytuacji po ewentualnym rozwiązaniu umowy regulującej współpracę wykonawców wspólnie ubiegających się o udzielenie zamówienia / wykonawców wspólnie realizujących zamówienie.</w:t>
      </w:r>
    </w:p>
    <w:p w14:paraId="6DDE4E3B" w14:textId="26EA9C34" w:rsidR="00FA2D2A" w:rsidRPr="00FA2D2A" w:rsidRDefault="00FA2D2A" w:rsidP="00DA48FB">
      <w:pPr>
        <w:pStyle w:val="Styl1"/>
        <w:spacing w:line="360" w:lineRule="auto"/>
      </w:pPr>
      <w:r w:rsidRPr="00FA2D2A">
        <w:t>§ 2. PRZEDMIOT ZAMÓWIENIA</w:t>
      </w:r>
    </w:p>
    <w:p w14:paraId="046C1D01" w14:textId="3BBF95BC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opracuje i przekaże Zamawiającemu kompletny Program Funkcjonalno - Użytkowy wraz z załącznikami oraz pozostałymi elementami opisanymi w niniejszej </w:t>
      </w:r>
      <w:r w:rsidR="000C7411">
        <w:t>U</w:t>
      </w:r>
      <w:r w:rsidRPr="00FA2D2A">
        <w:t>mowie</w:t>
      </w:r>
      <w:r w:rsidR="00754566">
        <w:t xml:space="preserve">, w szczególności w </w:t>
      </w:r>
      <w:r w:rsidRPr="00FA2D2A">
        <w:t>opisie przedmiotu zamówienia - dla realizacji zadania pn.: „Postindustrialne centrum dziedzictwa w Piekarach Śląskich – Etap 1 i Etap 2” - zgodnie z postanowieniami powyższych dokumentów oraz z obowiązującymi przepisami prawa.</w:t>
      </w:r>
    </w:p>
    <w:p w14:paraId="42A174AC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PFU w rozumieniu u.p.z.p. i niniejszej Umowy opracowany będzie wraz z wszystkimi niezbędnymi załącznikami wskazanymi w aktualnych przepisach prawa (Ustawa Prawo zamówień publicznych, Rozporządzenie Ministra Rozwoju i Technologii w sprawie określenia metod i podstaw sporządzania kosztorysu inwestorskiego, obliczania planowanych kosztów prac projektowych oraz planowanych kosztów robót budowlanych określonych w programie funkcjonalno - użytkowym, Rozporządzenie Ministra Rozwoju i Technologii w sprawie szczegółowego zakresu i formy dokumentacji projektowej, specyfikacji technicznych wykonania i odbioru robót budowlanych oraz programu funkcjonalno - użytkowego). </w:t>
      </w:r>
    </w:p>
    <w:p w14:paraId="4705C4FF" w14:textId="65A06EE2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Obok wymogów wskazanych w ust. 2, na kompletność PFU (dla Etapów 1 i 2) składa się wykonanie także w szczególności: inwentaryzacji stanu istniejącego terenu, uzbrojenia i zieleni, wykonanie niezbędnych badań gruntu zarówno w zakresie warunków wodnych, ustalenia geotechnicznych warunków posadowienia jak i ustalenia składu gruntu, wykonanie wstępnej koncepcji zagospodarowania terenu, komunikacją wewnętrzną i poszczególnymi elementami zagospodarowania terenu wokół szybu oraz sztolni ćwiczebnej, niezbędnymi przyłączami, sieciami i instalacjami, opracowanie warunków wykonania i odbioru robót budowlanych, opracowanie dokumentów szacowania wartości przedmiotu zamówienia objętego PFU (określenie planowanych kosztów prac projektowych i planowanych kosztów robót budowlanych), opracowanie załączników mapowych, uzyskanie warunków, uzgodnień, przygotowanie oświadczenia o prawie dysponowania nieruchomością na cele budowlane oraz pozyskanie i przygotowanie pozostałych niezbędnych danych, dokumentów i opracowań opisanych w Umowie, opisie przedmiotu zamówienia i ich załącznikach, w tym przede wszystkim tych wynikających z obowiązujących przepisów prawa i norm - łącznie, jako komplet dokumentów pozwalających na realizację prac projektowych i robót budowlanych objętych PFU oraz na przeprowadzenie postępowania o </w:t>
      </w:r>
      <w:r w:rsidR="00B060F3">
        <w:t xml:space="preserve">udzielenie </w:t>
      </w:r>
      <w:r w:rsidRPr="00FA2D2A">
        <w:t>zamówieni</w:t>
      </w:r>
      <w:r w:rsidR="00B060F3">
        <w:t>a</w:t>
      </w:r>
      <w:r w:rsidRPr="00FA2D2A">
        <w:t xml:space="preserve"> publiczne</w:t>
      </w:r>
      <w:r w:rsidR="00B060F3">
        <w:t>go</w:t>
      </w:r>
      <w:r w:rsidRPr="00FA2D2A">
        <w:t xml:space="preserve"> na roboty budowlane realizowane w trybie „zaprojektuj i wykonaj roboty budowlane”, zgodnie z obowiązującymi przepisami prawa w szczególności ustawy Prawo zamówień publicznych i ustawy Prawo budowlane wraz z przepisami wykonawczymi.</w:t>
      </w:r>
    </w:p>
    <w:p w14:paraId="436354A9" w14:textId="56CAD14E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uzyska na etapie opracowywania PFU wszelkie niezbędne wywiady branżowe, uzgodnienia, opinie, warunki, badania, inwentaryzacje (uzbrojenia, ter</w:t>
      </w:r>
      <w:r w:rsidR="001D2CF8">
        <w:t>e</w:t>
      </w:r>
      <w:r w:rsidRPr="00FA2D2A">
        <w:t xml:space="preserve">nu, zieleni, obiektów), koncepcje, mapy, materiały i dane: geodezyjne oraz geologiczne - niezbędne na etapie opracowania PFU. </w:t>
      </w:r>
    </w:p>
    <w:p w14:paraId="54B3B20F" w14:textId="00559C8D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niniejszej Umowy, określi szczegółowo w PFU: opracowania, prace projektowe i inne dokumenty oraz czynności, będące zakresem wykonawcy robót budowlanych na etapie projektowania, realizacji robót i procedury odbiorowej, w szczególności decyzje administracyjne, zgłoszenia, dokumentacja projektowa, projekt czasowej i docelowej organizacji ruchu oraz pozostałe czynności formalne, administracyjne i projektowe niezbędne do wykonania i ukończenia planowanej inwestycji. </w:t>
      </w:r>
    </w:p>
    <w:p w14:paraId="0CC2BB0D" w14:textId="5483EF1B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niniejszej Umowy, określi szczegółowo w PFU: zakres robót budowlanych oraz innych prac będących zakresem wykonawcy robót budowlanych, niezbędnych do wykonania i ukończenia planowanej inwestycji. </w:t>
      </w:r>
    </w:p>
    <w:p w14:paraId="258E8DC8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przygotuje dla Zamawiającego oświadczenie o prawie do dysponowania nieruchomością na cele budowlane, na podstawie zgód uzyskanych przez Wykonawcę.</w:t>
      </w:r>
    </w:p>
    <w:p w14:paraId="68E20400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realizacji niniejszej Umowy i wynagrodzenia ryczałtowego w niej wskazanego: </w:t>
      </w:r>
    </w:p>
    <w:p w14:paraId="41C065BE" w14:textId="08FEC5A4" w:rsidR="00FA2D2A" w:rsidRPr="00FA2D2A" w:rsidRDefault="00FA2D2A" w:rsidP="00A3266E">
      <w:pPr>
        <w:numPr>
          <w:ilvl w:val="0"/>
          <w:numId w:val="6"/>
        </w:numPr>
        <w:tabs>
          <w:tab w:val="clear" w:pos="1440"/>
        </w:tabs>
        <w:spacing w:after="0" w:line="360" w:lineRule="auto"/>
      </w:pPr>
      <w:r w:rsidRPr="00FA2D2A">
        <w:t xml:space="preserve">w ramach umownego wynagrodzenia ryczałtowego zawartego w § 4 ust. 2 Umowy, wykona i przekaże Zamawiającemu w terminie wskazanym w § 3 Umowy, kompletny Program Funkcjonalno - Użytkowy dla realizacji zadania pn.: „Postindustrialne centrum dziedzictwa w Piekarach Śląskich – Etap 1 i Etap 2” wraz z załącznikami oraz pozostałymi elementami opisanymi w niniejszej </w:t>
      </w:r>
      <w:r w:rsidR="000C7411">
        <w:t>U</w:t>
      </w:r>
      <w:r w:rsidRPr="00FA2D2A">
        <w:t>mowie i opisie przedmiotu zamówienia - zgodny z powyższymi dokumentami i wymogami - łącznie, jako komplet dokumentów pozwalających na przeprowadzenie postępowania o</w:t>
      </w:r>
      <w:r w:rsidR="00B060F3">
        <w:t xml:space="preserve"> udzielenie </w:t>
      </w:r>
      <w:r w:rsidRPr="00FA2D2A">
        <w:t>zamówieni</w:t>
      </w:r>
      <w:r w:rsidR="00B060F3">
        <w:t>a</w:t>
      </w:r>
      <w:r w:rsidRPr="00FA2D2A">
        <w:t xml:space="preserve"> publiczne</w:t>
      </w:r>
      <w:r w:rsidR="00B060F3">
        <w:t>go</w:t>
      </w:r>
      <w:r w:rsidRPr="00FA2D2A">
        <w:t xml:space="preserve"> oraz na wykonanie robót budowlanych w formule „zaprojektuj i wykonaj roboty budowlane”, </w:t>
      </w:r>
    </w:p>
    <w:p w14:paraId="0D0BF987" w14:textId="3E0ACAB5" w:rsidR="00FA2D2A" w:rsidRPr="00FA2D2A" w:rsidRDefault="00FA2D2A" w:rsidP="00A3266E">
      <w:pPr>
        <w:numPr>
          <w:ilvl w:val="0"/>
          <w:numId w:val="6"/>
        </w:numPr>
        <w:tabs>
          <w:tab w:val="clear" w:pos="1440"/>
        </w:tabs>
        <w:spacing w:after="0" w:line="360" w:lineRule="auto"/>
      </w:pPr>
      <w:r w:rsidRPr="00FA2D2A">
        <w:t xml:space="preserve">w ramach umownego wynagrodzenia ryczałtowego zawartego w § 4 ust. 2 Umowy, będzie udzielał odpowiedzi na zapytania w postępowaniu </w:t>
      </w:r>
      <w:r w:rsidR="005D0EF5">
        <w:t xml:space="preserve">o udzielenie zamówienia publicznego </w:t>
      </w:r>
      <w:r w:rsidRPr="00FA2D2A">
        <w:t>na roboty budowlane realizowane w formule „zaprojektuj i wykonaj roboty budowlane”. W ramach zapytań przetargowych, bez domagania się dodatkowego wynagrodzenia, Wykonawca będzie dokonywał niezbędnych poprawek, zmian, modyfikacji lub uzupełnień PFU. Obowiązki wynikające z niniejszego ppkt-u Wykonawca będzie wykonywał w ramach umownego wynagrodzenia ryczałtowego, każdorazowo w terminie do dwóch dni roboczych od daty przekazania mu przez Zamawiającego pytań przetargowych - chyba, że w uzasadnionych przypadkach Zamawiający ustali termin dłuższy.</w:t>
      </w:r>
    </w:p>
    <w:p w14:paraId="1A8E26D1" w14:textId="7D12D8C2" w:rsidR="00675D05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oświadcza, iż wykona przedmiot Umowy zgodnie z obowiązującymi przepisami prawa i normami, doświadczeniem w tym zakresie</w:t>
      </w:r>
      <w:r w:rsidR="000128E3">
        <w:t xml:space="preserve">, </w:t>
      </w:r>
      <w:r w:rsidRPr="00FA2D2A">
        <w:t xml:space="preserve">złożoną ofertą oraz wymogami wynikającymi ze </w:t>
      </w:r>
      <w:r w:rsidR="000128E3">
        <w:t>z</w:t>
      </w:r>
      <w:r w:rsidRPr="00FA2D2A">
        <w:t xml:space="preserve"> opisu przedmiotu zamówienia, Umowy i ich załączników.</w:t>
      </w:r>
    </w:p>
    <w:p w14:paraId="482DFE7B" w14:textId="25F66009" w:rsidR="00675D05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Niezależnie od przypadku, o którym mowa w ust. 8 pkt 2, w całym okresie gwarancji jakości i rękojmi za wady, Wykonawca w sytuacji ujawnienia jakichkolwiek wymaganych uzupełnień lub zmian do wykonanego PFU lub jego załączników, wynikających w szczególności z błędów lub omyłek Wykonawcy, a także wynikających ze zmiany stanu prawnego lub faktycznego, zobowiązuje się do ich wykonania w ramach umownego wynagrodzenia ryczałtowego, o którym mowa w § 4 ust. 2 Umowy w terminie ustalonym z Zamawiającym, nie dłuższym niż 10 dni roboczych od zawiadomienia przez Zamawiającego - chyba że Zamawiający ustali termin dłuższy. Powyższa sytuacja nie dotyczy dokonywania powyższych czynności w toku wszczętego postępowania </w:t>
      </w:r>
      <w:r w:rsidR="00C019EA">
        <w:t>o udzielenie zamówienia publicznego</w:t>
      </w:r>
      <w:r w:rsidRPr="00FA2D2A">
        <w:t xml:space="preserve"> na roboty budowlane</w:t>
      </w:r>
      <w:r w:rsidR="000128E3">
        <w:t>, co zostało uregulowane w ust. 8 pkt 2.</w:t>
      </w:r>
    </w:p>
    <w:p w14:paraId="3E71BAEF" w14:textId="4464DE01" w:rsidR="00FA2D2A" w:rsidRPr="00FA2D2A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zobowiązuje się przekazać Zamawiającemu wykonany przedmiot Umowy w wersji papierowej i elektronicznej w ilości egzemplarzy wskazanej w opisie przedmiotu zamówienia, Umowie i ich załącznikach. Wersja elektroniczna PFU będzie przekazana w wersji edycyjnej i nieedycyjnej. Wykonawca odpowiada za zgodność PFU w wersji papierowej i elektronicznej.</w:t>
      </w:r>
    </w:p>
    <w:p w14:paraId="2C1D4834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zobowiązuje się do nieodpłatnego wykonania dwukrotnej aktualizacji planowanych kosztów prac projektowych i planowanych kosztów robót budowlanych w okresie 3 lat od daty spisania przez strony końcowego protokołu odbioru przedmiotu Umowy. Aktualizacja może polegać na aktualizacji planowanych kosztów bądź na wydzieleniu kosztowo i rzeczowo podetapu robót budowlanych. </w:t>
      </w:r>
    </w:p>
    <w:p w14:paraId="7A67C383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Opis przedmiotu zamówienia zawarty w PFU musi spełniać wymogi obowiązujących przepisów prawa, w szczególności Prawa budowlanego i Prawa zamówień publicznych. W tym drugim przypadku nie może naruszać zasad uczciwej konkurencji, zasad równego dostępu do zamówienia, nie może wykluczać jednych lub preferować innych wykonawców. </w:t>
      </w:r>
    </w:p>
    <w:p w14:paraId="79C46382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Miejscem odbioru przez Zamawiającego przedmiotu Umowy jest siedziba Zamawiającego. </w:t>
      </w:r>
    </w:p>
    <w:p w14:paraId="7E2A7A38" w14:textId="03C31BEA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Dowodem przekazania przedmiotu Umowy jest protokół zdawczo-odbiorczy podpisany przez przedstawicieli obu </w:t>
      </w:r>
      <w:r w:rsidR="006B7840">
        <w:t>S</w:t>
      </w:r>
      <w:r w:rsidRPr="00FA2D2A">
        <w:t>tron Umowy.</w:t>
      </w:r>
    </w:p>
    <w:p w14:paraId="3E9FAA42" w14:textId="310666CA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Strony postanawiają, że podpisanie protokołu odbioru, o którym mowa w ust. 15 nie wyłącza odpowiedzialności Wykonawcy za wady lub usterki lub braki przedmiotu Umowy. Odbiór PFU wraz z załącznikami nie zwalnia Wykonawcy z odpowiedzialności za wady lub usterki lub braki oraz nie stanowi przyjęcia bez zastrzeżeń w rozumieniu art. 55 ust. 4 ustawy o Prawie autorskim i prawach pokrewnych oraz nie pozbawia Zamawiającego uprawnień wynikających z rękojmi za wady i gwarancji jakości.</w:t>
      </w:r>
    </w:p>
    <w:p w14:paraId="0E537FD2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Zamawiający nie ponosi odpowiedzialności za przyjęte </w:t>
      </w:r>
      <w:r w:rsidRPr="00FA2D2A">
        <w:t>w PFU i jego załącznikach zapisy</w:t>
      </w:r>
      <w:r w:rsidRPr="00FA2D2A">
        <w:rPr>
          <w:lang w:val="x-none"/>
        </w:rPr>
        <w:t xml:space="preserve">. Przy odbiorze </w:t>
      </w:r>
      <w:r w:rsidRPr="00FA2D2A">
        <w:t>PFU</w:t>
      </w:r>
      <w:r w:rsidRPr="00FA2D2A">
        <w:rPr>
          <w:lang w:val="x-none"/>
        </w:rPr>
        <w:t xml:space="preserve"> Zamawiający sprawdza kompletność, a nie je</w:t>
      </w:r>
      <w:r w:rsidRPr="00FA2D2A">
        <w:t>go</w:t>
      </w:r>
      <w:r w:rsidRPr="00FA2D2A">
        <w:rPr>
          <w:lang w:val="x-none"/>
        </w:rPr>
        <w:t xml:space="preserve"> jakość i zawartość. O zauważonych wadach lub usterkach lub brakach Zamawiający powiadomi Wykonawcę, a ten usunie wady lub usterki lub braki nieodpłatnie w ustalonym przez Zamawiającego terminie. Zamawiający jest uprawniony do zgłoszenia wad lub usterek lub braków </w:t>
      </w:r>
      <w:r w:rsidRPr="00FA2D2A">
        <w:t>w PFU i jego załącznikach</w:t>
      </w:r>
      <w:r w:rsidRPr="00FA2D2A">
        <w:rPr>
          <w:lang w:val="x-none"/>
        </w:rPr>
        <w:t xml:space="preserve"> w każdym czasie realizacji przedmiotu zamówienia, procedury odbiorowej, okresu rękojmi za wady i okresu gwarancji jakości.</w:t>
      </w:r>
      <w:r w:rsidRPr="00FA2D2A">
        <w:t xml:space="preserve"> Niezgłoszenie przez Zamawiającego wad lub usterek lub braków w PFU i jego załącznikach nie zwalnia Wykonawcy z odpowiedzialności za jego prawidłowe wykonanie.</w:t>
      </w:r>
    </w:p>
    <w:p w14:paraId="2CB034F9" w14:textId="05156204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Wszelkie konsekwencje wynikające z błędów lub wad lub usterek lub braków w </w:t>
      </w:r>
      <w:r w:rsidRPr="00FA2D2A">
        <w:t>PFU</w:t>
      </w:r>
      <w:r w:rsidRPr="00FA2D2A">
        <w:rPr>
          <w:lang w:val="x-none"/>
        </w:rPr>
        <w:t xml:space="preserve"> </w:t>
      </w:r>
      <w:r w:rsidRPr="00FA2D2A">
        <w:t xml:space="preserve">i jego załącznikach </w:t>
      </w:r>
      <w:r w:rsidRPr="00FA2D2A">
        <w:rPr>
          <w:lang w:val="x-none"/>
        </w:rPr>
        <w:t>obciążają Wykonawcę jako jego Autora.</w:t>
      </w:r>
    </w:p>
    <w:p w14:paraId="7EED02AE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opatrzy PFU i jego załączniki - jako przedmiot odbioru, pisemnym oświadczeniem, że jest wykonany zgodnie z Umową, obowiązującymi przepisami oraz normami, i że jest kompletny oraz wolny od wad.</w:t>
      </w:r>
    </w:p>
    <w:p w14:paraId="658CBF53" w14:textId="77777777" w:rsidR="00FA2D2A" w:rsidRPr="00FA2D2A" w:rsidRDefault="00FA2D2A" w:rsidP="00DA48FB">
      <w:pPr>
        <w:pStyle w:val="Styl1"/>
        <w:spacing w:line="360" w:lineRule="auto"/>
      </w:pPr>
      <w:r w:rsidRPr="00FA2D2A">
        <w:t>§ 3. TERMIN REALIZACJI</w:t>
      </w:r>
    </w:p>
    <w:p w14:paraId="6394C591" w14:textId="237815A5" w:rsidR="00FA2D2A" w:rsidRPr="00FA2D2A" w:rsidRDefault="00FA2D2A" w:rsidP="00A3266E">
      <w:pPr>
        <w:spacing w:after="0" w:line="360" w:lineRule="auto"/>
      </w:pPr>
      <w:r w:rsidRPr="00FA2D2A">
        <w:t xml:space="preserve">Wykonawca wykona i przekaże Zamawiającemu przedmiot Umowy tj. kompletny Program Funkcjonalno - Użytkowy wraz z załącznikami oraz pozostałymi elementami opisanymi w niniejszej </w:t>
      </w:r>
      <w:r w:rsidR="000C7411">
        <w:t>U</w:t>
      </w:r>
      <w:r w:rsidRPr="00FA2D2A">
        <w:t xml:space="preserve">mowie i opisie przedmiotu zamówienia - w terminie </w:t>
      </w:r>
      <w:r w:rsidR="00FC6A23">
        <w:t xml:space="preserve">3 miesięcy </w:t>
      </w:r>
      <w:bookmarkStart w:id="0" w:name="_GoBack"/>
      <w:bookmarkEnd w:id="0"/>
      <w:r w:rsidRPr="00FA2D2A">
        <w:t>od daty zawarcia niniejszej Umowy.</w:t>
      </w:r>
    </w:p>
    <w:p w14:paraId="5D6C3386" w14:textId="77777777" w:rsidR="00FA2D2A" w:rsidRPr="00FA2D2A" w:rsidRDefault="00FA2D2A" w:rsidP="00DA48FB">
      <w:pPr>
        <w:pStyle w:val="Styl1"/>
        <w:spacing w:line="360" w:lineRule="auto"/>
      </w:pPr>
      <w:r w:rsidRPr="00FA2D2A">
        <w:t xml:space="preserve">§ 4. WYNAGRODZENIE </w:t>
      </w:r>
    </w:p>
    <w:p w14:paraId="1B01927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Strony ustalają, że obowiązującą formą wynagrodzenia, będzie umowne, niezmienne wynagrodzenie ryczałtowe określone w ofercie Wykonawcy. </w:t>
      </w:r>
    </w:p>
    <w:p w14:paraId="265BCF1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Umowne wynagrodzenie ryczałtowe, o którym mowa w ust. 1, wyraża się:</w:t>
      </w:r>
    </w:p>
    <w:p w14:paraId="2B23AD19" w14:textId="77777777" w:rsidR="00FA2D2A" w:rsidRPr="00FA2D2A" w:rsidRDefault="00FA2D2A" w:rsidP="00675D05">
      <w:pPr>
        <w:spacing w:after="0" w:line="360" w:lineRule="auto"/>
        <w:ind w:left="709"/>
      </w:pPr>
      <w:r w:rsidRPr="00FA2D2A">
        <w:t xml:space="preserve">- kwotą bez VAT: …………… zł (słownie złotych: ……………….), </w:t>
      </w:r>
    </w:p>
    <w:p w14:paraId="12B45D78" w14:textId="48A11A5F" w:rsidR="00FA2D2A" w:rsidRPr="00FA2D2A" w:rsidRDefault="00FA2D2A" w:rsidP="00675D05">
      <w:pPr>
        <w:spacing w:after="0" w:line="360" w:lineRule="auto"/>
        <w:ind w:left="709"/>
      </w:pPr>
      <w:r w:rsidRPr="00FA2D2A">
        <w:t>- plus podatek VAT (</w:t>
      </w:r>
      <w:r w:rsidR="00C019EA">
        <w:t>…….</w:t>
      </w:r>
      <w:r w:rsidRPr="00FA2D2A">
        <w:t xml:space="preserve">%): …………. zł (słownie złotych: ……………), </w:t>
      </w:r>
    </w:p>
    <w:p w14:paraId="2C727FB7" w14:textId="00D618FB" w:rsidR="00FA2D2A" w:rsidRPr="00FA2D2A" w:rsidRDefault="00FA2D2A" w:rsidP="00675D05">
      <w:pPr>
        <w:spacing w:after="0" w:line="360" w:lineRule="auto"/>
        <w:ind w:left="709"/>
      </w:pPr>
      <w:r w:rsidRPr="00FA2D2A">
        <w:t xml:space="preserve">- co stanowi łącznie kwotę z VAT: </w:t>
      </w:r>
      <w:r w:rsidRPr="00FA2D2A">
        <w:rPr>
          <w:b/>
        </w:rPr>
        <w:t>………………</w:t>
      </w:r>
      <w:r w:rsidRPr="00FA2D2A">
        <w:t xml:space="preserve"> zł (słownie złotych: ………)</w:t>
      </w:r>
      <w:r w:rsidR="00EE05C0">
        <w:t>.</w:t>
      </w:r>
    </w:p>
    <w:p w14:paraId="1DD64DDB" w14:textId="0D007E02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W kwocie umownego wynagrodzenia ryczałtowego ujęte zostały wszelkie koszty, opłaty, czynności i inne składniki związane z wykonaniem przedmiotu zamówienia i opracowaniem kompletnego </w:t>
      </w:r>
      <w:r w:rsidR="00EE05C0">
        <w:t>prze</w:t>
      </w:r>
      <w:r w:rsidRPr="00FA2D2A">
        <w:t xml:space="preserve">dmiotu </w:t>
      </w:r>
      <w:r w:rsidR="0064484B">
        <w:t>Umowy</w:t>
      </w:r>
      <w:r w:rsidRPr="00FA2D2A">
        <w:t>.</w:t>
      </w:r>
    </w:p>
    <w:p w14:paraId="417598A2" w14:textId="5235029F" w:rsid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W przypadku naliczenia jakichkolwiek opłat za realizację czynności wynikających z ust. 3 przez stosowne organy lub podmioty zewnętrzne bezpośrednio na Zamawiającego:</w:t>
      </w:r>
    </w:p>
    <w:p w14:paraId="186B1AA9" w14:textId="35CED858" w:rsidR="00675D05" w:rsidRDefault="00675D05" w:rsidP="00675D05">
      <w:pPr>
        <w:numPr>
          <w:ilvl w:val="1"/>
          <w:numId w:val="7"/>
        </w:numPr>
        <w:spacing w:after="0" w:line="360" w:lineRule="auto"/>
      </w:pPr>
      <w:r w:rsidRPr="00FA2D2A">
        <w:t>Zamawiający wezwie Wykonawcę do dokonania zapłaty w wysokości i terminie wynikającym z przesłanego dokumentu organu lub podmiotu,</w:t>
      </w:r>
    </w:p>
    <w:p w14:paraId="5FEA92DE" w14:textId="677D79F6" w:rsidR="00675D05" w:rsidRPr="00FA2D2A" w:rsidRDefault="00675D05" w:rsidP="00675D05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r w:rsidRPr="00FA2D2A">
        <w:t xml:space="preserve">w przypadku braku dokonania prawidłowej i terminowej zapłaty przez Wykonawcę, Zamawiający dokona wymaganych płatności za Wykonawcę i obciąży Go powstałą kwotą, a w przypadku jej braku zwrotu Zamawiającemu potrąci ją z ryczałtowego wynagrodzenia umownego Wykonawcy - na co Wykonawca wyraża zgodę. </w:t>
      </w:r>
    </w:p>
    <w:p w14:paraId="482DF1C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Przelew wierzytelności wynikających z niniejszej Umowy nie może zostać dokonany na rzecz podmiotów trzecich bez uprzedniej, pisemnej zgody Zamawiającego pod rygorem nieważności. </w:t>
      </w:r>
    </w:p>
    <w:p w14:paraId="25A07B0A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Podatek od towarów i usług VAT będzie naliczany zgodnie z obowiązującymi przepisami prawa.</w:t>
      </w:r>
    </w:p>
    <w:p w14:paraId="189D0720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Przyjmuje się, że Wykonawca zawarł w ryczałtowej cenie oferty wszelkie niezbędne koszty i nakłady potrzebne do prawidłowej realizacji i ukończenia przedmiotu Umowy.</w:t>
      </w:r>
    </w:p>
    <w:p w14:paraId="5B271DF5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Rozliczenia i płatności za wykonanie przedmiotu Umowy realizowane będą na podstawie protokołów odbiorów i rachunków lub faktur VAT, na zasadach opisanych w Umowie.</w:t>
      </w:r>
    </w:p>
    <w:p w14:paraId="06B516DA" w14:textId="1C97A25F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Umowne wynagrodzenie ryczałtowe wskazane przez Wykonawcę w ofercie jest ostateczne i wyklucza możliwość żądania jakiejkolwiek dodatkowej lub odrębnej zapłaty.</w:t>
      </w:r>
    </w:p>
    <w:p w14:paraId="6C3A4A50" w14:textId="77777777" w:rsidR="00FA2D2A" w:rsidRPr="00FA2D2A" w:rsidRDefault="00FA2D2A" w:rsidP="00DA48FB">
      <w:pPr>
        <w:pStyle w:val="Styl1"/>
        <w:spacing w:line="360" w:lineRule="auto"/>
      </w:pPr>
      <w:r w:rsidRPr="00FA2D2A">
        <w:t>§ 5. WARUNKI ZAPŁATY</w:t>
      </w:r>
    </w:p>
    <w:p w14:paraId="1341C3D8" w14:textId="1A2E886D" w:rsidR="00FA2D2A" w:rsidRPr="00FA2D2A" w:rsidRDefault="00FA2D2A" w:rsidP="00A3266E">
      <w:pPr>
        <w:numPr>
          <w:ilvl w:val="0"/>
          <w:numId w:val="8"/>
        </w:numPr>
        <w:tabs>
          <w:tab w:val="clear" w:pos="720"/>
        </w:tabs>
        <w:spacing w:after="0" w:line="360" w:lineRule="auto"/>
      </w:pPr>
      <w:r w:rsidRPr="00FA2D2A">
        <w:t xml:space="preserve">Płatność umownego wynagrodzenia ryczałtowego, o którym mowa w § 4 ust. 2 Umowy, zostanie dokonana jednorazowo w terminie 30 dni od daty otrzymania przez Zamawiającego rachunku / faktury VAT prawidłowo wystawionej przez Wykonawcę, po dokonaniu przez Zamawiającego odbioru kompletnego </w:t>
      </w:r>
      <w:r w:rsidR="0064484B">
        <w:t>przedmiotu Umowy</w:t>
      </w:r>
      <w:r w:rsidR="003B3B7E">
        <w:t>, zgodnego z jej postanowieniami</w:t>
      </w:r>
      <w:r w:rsidRPr="00FA2D2A">
        <w:t xml:space="preserve">. </w:t>
      </w:r>
    </w:p>
    <w:p w14:paraId="5D02F4C8" w14:textId="77777777" w:rsidR="00FA2D2A" w:rsidRPr="00FA2D2A" w:rsidRDefault="00FA2D2A" w:rsidP="00A3266E">
      <w:pPr>
        <w:numPr>
          <w:ilvl w:val="0"/>
          <w:numId w:val="8"/>
        </w:numPr>
        <w:tabs>
          <w:tab w:val="clear" w:pos="720"/>
        </w:tabs>
        <w:spacing w:after="0" w:line="360" w:lineRule="auto"/>
      </w:pPr>
      <w:r w:rsidRPr="00FA2D2A">
        <w:t>Płatność wynikająca z niniejszej Umowy na rzecz Wykonawcy, będzie dokonana na Jego rachunek bankowy: ………………………………………</w:t>
      </w:r>
    </w:p>
    <w:p w14:paraId="55758927" w14:textId="77777777" w:rsidR="00FA2D2A" w:rsidRPr="00FA2D2A" w:rsidRDefault="00FA2D2A" w:rsidP="00DA48FB">
      <w:pPr>
        <w:pStyle w:val="Styl1"/>
        <w:spacing w:line="360" w:lineRule="auto"/>
      </w:pPr>
      <w:r w:rsidRPr="00FA2D2A">
        <w:t>§ 6. ZARZĄDZANIE UMOWĄ</w:t>
      </w:r>
    </w:p>
    <w:p w14:paraId="191B779C" w14:textId="0F190E6E" w:rsidR="00FA2D2A" w:rsidRP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 xml:space="preserve">Koordynatorem prac (przedstawicielem) ze strony Zamawiającego będzie: …………………, adres e-mailowy: </w:t>
      </w:r>
      <w:r w:rsidRPr="00675D05">
        <w:t>………………….</w:t>
      </w:r>
      <w:r w:rsidRPr="00FA2D2A">
        <w:t xml:space="preserve"> </w:t>
      </w:r>
    </w:p>
    <w:p w14:paraId="4DC8585D" w14:textId="76A71BD7" w:rsidR="00FA2D2A" w:rsidRP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Koordynatorem prac (przedstawicielem) ze strony Wykonawcy będzie: ………………., telefon: …………….., adres e-mailowy: …………..</w:t>
      </w:r>
    </w:p>
    <w:p w14:paraId="19F2C692" w14:textId="6DE66D23" w:rsid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Wykonawca wyznacza osoby, które będą uczestniczyć w realizacji zamówienia:</w:t>
      </w:r>
    </w:p>
    <w:p w14:paraId="01378125" w14:textId="581B6039" w:rsidR="003B3B7E" w:rsidRDefault="003B3B7E" w:rsidP="00ED6384">
      <w:pPr>
        <w:numPr>
          <w:ilvl w:val="1"/>
          <w:numId w:val="8"/>
        </w:numPr>
        <w:spacing w:after="0" w:line="360" w:lineRule="auto"/>
      </w:pPr>
      <w:r>
        <w:t>Pana/Panią …………….posiadającego/ą uprawnienia budowlane do projektowania</w:t>
      </w:r>
      <w:r w:rsidR="00ED6384">
        <w:t>/</w:t>
      </w:r>
      <w:r>
        <w:t>kierowania robotami budowlanymi w specjalności konstrukcyjno-budowlanej,</w:t>
      </w:r>
    </w:p>
    <w:p w14:paraId="3F4633E4" w14:textId="400D7165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…………….posiadającego/ą</w:t>
      </w:r>
      <w:r w:rsidR="003B3B7E">
        <w:t xml:space="preserve"> uprawnienia budowlane do </w:t>
      </w:r>
      <w:r>
        <w:t>projektowania/kierowania</w:t>
      </w:r>
      <w:r w:rsidR="003B3B7E">
        <w:t xml:space="preserve"> robotami budowlanymi  w specjalności architektonicznej, </w:t>
      </w:r>
    </w:p>
    <w:p w14:paraId="1711E7D2" w14:textId="1FCE6DAE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 xml:space="preserve">Pana/Panią …………….posiadającego/ą </w:t>
      </w:r>
      <w:r w:rsidR="003B3B7E">
        <w:t xml:space="preserve">uprawnienia budowlane do </w:t>
      </w:r>
      <w:r>
        <w:t>projektowania/kierowania</w:t>
      </w:r>
      <w:r w:rsidR="003B3B7E">
        <w:t xml:space="preserve"> robotami budowlanymi w specjalności inżynieryjnej drogowej</w:t>
      </w:r>
    </w:p>
    <w:p w14:paraId="749A6ED6" w14:textId="6BC35964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…………….posiadającego/ą</w:t>
      </w:r>
      <w:r w:rsidR="003B3B7E">
        <w:t xml:space="preserve"> uprawnienia budowlane do </w:t>
      </w:r>
      <w:r>
        <w:t>projektowania/kierowania</w:t>
      </w:r>
      <w:r w:rsidR="003B3B7E">
        <w:t xml:space="preserve"> robotami budowlanymi w specjalności instalacyjnej w zakresie sieci, instalacji i urządzeń cieplnych, wentylacyjnych, gazowych, wodociągowych i kanalizacyjnych,</w:t>
      </w:r>
    </w:p>
    <w:p w14:paraId="626A4E6F" w14:textId="57930289" w:rsidR="00C82A3E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…………….posiadającego/ą</w:t>
      </w:r>
      <w:r w:rsidR="003B3B7E">
        <w:t xml:space="preserve"> uprawnienia budowlane do </w:t>
      </w:r>
      <w:r>
        <w:t>projektowania/kierowania</w:t>
      </w:r>
      <w:r w:rsidR="003B3B7E">
        <w:t xml:space="preserve"> robotami budowlanymi w specjalności instalacyjnej w zakresie sieci, instalacji i urządzeń elektrycznych i elektroenergetycznych</w:t>
      </w:r>
      <w:r>
        <w:t>.</w:t>
      </w:r>
    </w:p>
    <w:p w14:paraId="647E2643" w14:textId="05375595" w:rsidR="00ED6384" w:rsidRDefault="00ED6384" w:rsidP="00ED6384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ED6384">
        <w:t>Korespondencja robocza może być przekazywana w formie elektronicznej na adresy wskazane wyżej w ust. 1 i 2.</w:t>
      </w:r>
    </w:p>
    <w:p w14:paraId="3751F19A" w14:textId="22266AFB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Wykonawca nie może dokonać samodzielnej zmiany osób, które będą uczestniczyć w realizacji zamówienia, wskazanych w niniejszej Umowie, bez uprzedniej pisemnej zgody Zamawiającego.</w:t>
      </w:r>
    </w:p>
    <w:p w14:paraId="7A99EB53" w14:textId="41DFD1C4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 przypadku śmierci, długotrwałej choroby lub wystąpienia innych przeszkód prawnych, formalnych lub losowych skutkujących koniecznością zmiany osób, które będą uczestniczyć w realizacji zamówienia w związku z brakiem możliwości wykonywania przez nich obowiązków, Wykonawca winien jest zaproponować w terminie 10 dni roboczych od wystąpienia okoliczności, o</w:t>
      </w:r>
      <w:r w:rsidR="00D01A79">
        <w:t> </w:t>
      </w:r>
      <w:r w:rsidRPr="00FA2D2A">
        <w:t>której mowa wyżej inną osobę, której kandydatura musi uzyskać pisemną zgodę Zamawiającego</w:t>
      </w:r>
      <w:r w:rsidR="002B6453">
        <w:t xml:space="preserve">, a zmiana takiej osoby nastąpi zgodnie z postanowieniami </w:t>
      </w:r>
      <w:r w:rsidR="002B6453">
        <w:rPr>
          <w:rFonts w:cs="Arial"/>
        </w:rPr>
        <w:t>§</w:t>
      </w:r>
      <w:r w:rsidR="002B6453">
        <w:t xml:space="preserve"> 9.</w:t>
      </w:r>
    </w:p>
    <w:p w14:paraId="4028E494" w14:textId="4A28D891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Zamawiający może zażądać od Wykonawcy zmiany osób, które będą uczestniczyć w realizacji zamówienia, jeżeli wykonują one nienależycie obowiązki wynikające z Umowy lub przepisów prawa i pomimo wezwania Zamawiającego do zaprzestania nieuprawnionych działań w dalszym ciągu naruszają postanowienia niniejszej Umowy lub przepisów prawa.</w:t>
      </w:r>
    </w:p>
    <w:p w14:paraId="70A86738" w14:textId="2E71B19E" w:rsidR="00C82A3E" w:rsidRPr="0082313B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 przypadku zaistnienia podstaw do zmiany osób, które będą uczestniczyć w realizacji zamówienia, o jakich mowa w ust. 6 i 7, osoba(y), która(e) go(je) zastąpi(ą), musi(ą) posiadać uprawnienia budowlane</w:t>
      </w:r>
      <w:r w:rsidR="00297D99">
        <w:t xml:space="preserve"> o nie mniejszym zakresie zastosowania niż wymagany w postepowaniu o udzielenie zamówienia publicznego. Wraz z wnioskiem o zmianę osoby na podstawie </w:t>
      </w:r>
      <w:r w:rsidR="00297D99">
        <w:rPr>
          <w:rFonts w:cs="Arial"/>
        </w:rPr>
        <w:t>§</w:t>
      </w:r>
      <w:r w:rsidR="00297D99">
        <w:t xml:space="preserve"> 9 Wykonawca zobowiązany jest przedłożyć dokument potwierdzający spełnienie warunku udziału w postępowaniu, o którym mowa w </w:t>
      </w:r>
      <w:r w:rsidR="00297D99" w:rsidRPr="0082313B">
        <w:t xml:space="preserve">załączniku nr </w:t>
      </w:r>
      <w:r w:rsidR="003E42A2" w:rsidRPr="0082313B">
        <w:t>3</w:t>
      </w:r>
      <w:r w:rsidR="00297D99" w:rsidRPr="0082313B">
        <w:t xml:space="preserve"> do Umowy (wyciąg z SWZ)</w:t>
      </w:r>
      <w:r w:rsidRPr="0082313B">
        <w:t>.</w:t>
      </w:r>
    </w:p>
    <w:p w14:paraId="51A3CDAA" w14:textId="7F0E04F4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Zmiana osób, które będą uczestniczyć w realizacji zamówienia nie zwalnia Wykonawcy z jakichkolwiek jego obowiązków i odpowiedzialności względem Zamawiającego zawartych w niniejszej Umowie.</w:t>
      </w:r>
    </w:p>
    <w:p w14:paraId="603C0385" w14:textId="0BE4F739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Zmiana osób, które będą uczestniczyć w realizacji zamówienia nie powoduje jakichkolwiek roszczeń Wykonawcy względem Zamawiającego, w tym nie wpływa na zmianę wynagrodzenia ryczałtowego i nie wpływa na zmianę terminu realizacji Umowy.</w:t>
      </w:r>
    </w:p>
    <w:p w14:paraId="310DC53D" w14:textId="6DE3732A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Osoby wskazane w ust. 1 i 2 uprawnione są do podpisywania protokołów w imieniu Stron, dokonywania odbiorów, uzgodnień, zgłaszania uwag, dokonywania rozliczeń. Osoba wskazana w ust. 1 nie jest uprawniona do samodzielnego dokonywania zmian Umowy w imieniu Zamawiającego.</w:t>
      </w:r>
    </w:p>
    <w:p w14:paraId="49C5FC82" w14:textId="5E58B115" w:rsidR="004B426C" w:rsidRPr="00AB7DE3" w:rsidRDefault="004B426C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AB7DE3">
        <w:t xml:space="preserve">Niezależnie od osób wskazanych w ust. 3 Wykonawca zapewni pozostały niezbędny personel, w tym personel pomocniczy i uzupełniający oraz inny posiadający wymagane prawem uprawnienia budowlane, w szczególności </w:t>
      </w:r>
      <w:r w:rsidR="002051E6" w:rsidRPr="00AB7DE3">
        <w:t xml:space="preserve">osobę dysonującą specjalistyczną wiedzą, doświadczeniem zawodowym w zakresie projektowania </w:t>
      </w:r>
      <w:r w:rsidR="00343A02" w:rsidRPr="00AB7DE3">
        <w:t xml:space="preserve">elementów konstrukcyjnych w zakresie obiektów ochronnych i </w:t>
      </w:r>
      <w:r w:rsidR="003E42A2" w:rsidRPr="00AB7DE3">
        <w:t>posiadającą</w:t>
      </w:r>
      <w:r w:rsidR="00343A02" w:rsidRPr="00AB7DE3">
        <w:t xml:space="preserve"> odpowiednie uprawnienia budowlane</w:t>
      </w:r>
    </w:p>
    <w:p w14:paraId="2FEFA392" w14:textId="77777777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AB7DE3">
        <w:t>Uznaje się, że wszelkie koszty związane z zarządzaniem Umową</w:t>
      </w:r>
      <w:r w:rsidRPr="00FA2D2A">
        <w:t xml:space="preserve"> zawierają się w ryczałtowej cenie umownej i nie będą podlegać jakiejkolwiek odrębnej zapłacie.</w:t>
      </w:r>
    </w:p>
    <w:p w14:paraId="714FB95C" w14:textId="77777777" w:rsidR="00FA2D2A" w:rsidRPr="00FA2D2A" w:rsidRDefault="00FA2D2A" w:rsidP="00DA48FB">
      <w:pPr>
        <w:pStyle w:val="Styl1"/>
        <w:spacing w:line="360" w:lineRule="auto"/>
      </w:pPr>
      <w:r w:rsidRPr="00FA2D2A">
        <w:t>§ 7. KARY UMOWNE</w:t>
      </w:r>
    </w:p>
    <w:p w14:paraId="1A86F8EF" w14:textId="1762E525" w:rsid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Z tytułu niewykonania lub nienależytego wykonania przedmiotu Umowy, Wykonawca zapłaci Zamawiającemu kary umowne:</w:t>
      </w:r>
    </w:p>
    <w:p w14:paraId="470E7BA3" w14:textId="1CFD3CF0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za zwłokę w wykonaniu i przekazaniu Zamawiającemu kompletnego przedmiotu Umowy, w wysokości 200,00 zł z VAT (słownie: dwieście złotych i 00/100) - za każdy dzień zwłoki, w stosunku do terminu wskazanego w § 3 Umowy,</w:t>
      </w:r>
    </w:p>
    <w:p w14:paraId="09073FD9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za zwłokę w usunięciu wad, stwierdzonych w okresie rękojmi za wady i gwarancji jakości w wysokości 100,00 zł brutto (słownie: sto złotych i 00/100) - za każdy dzień zwłoki liczonej od dnia wyznaczonego do usunięcia wad,</w:t>
      </w:r>
    </w:p>
    <w:p w14:paraId="3653342C" w14:textId="5F3025B1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 tytułu odstąpienia od realizacji Umowy z przyczyn leżących po stronie Wykonawcy, w wysokości 10% wartości łącznej umownego ryczałtowego wynagrodzenia Wykonawcy z VAT, określonego w § 4 ust. 2 Umowy,</w:t>
      </w:r>
    </w:p>
    <w:p w14:paraId="02924D0B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za nieuzasadnioną i nieusprawiedliwioną nieobecność Wykonawcy na spotkaniu koordynacyjnym - w wysokości 100,00 zł (słownie: sto złotych 00/100) - za każdy taki przypadek,</w:t>
      </w:r>
    </w:p>
    <w:p w14:paraId="7EA53680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w przypadku, gdy czynności zastrzeżone dla osób wskazanych w § 6 ust. 3, będą wykonywały inne osoby niż zaakceptowane przez Zamawiającego - w wysokości 1.000,00 zł (słownie: jeden tysiąc złotych 00/100) - za każdy taki przypadek,</w:t>
      </w:r>
    </w:p>
    <w:p w14:paraId="0AA9031B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za niezłożenie w terminie oświadczeń lub dokumentów, o których mowa w § 16 ust. 3 - w wysokości 50,00 zł (słownie: pięćdziesiąt złotych 00/100) - za każdy dzień zwłoki w złożeniu dokumentów,</w:t>
      </w:r>
    </w:p>
    <w:p w14:paraId="40BE7C75" w14:textId="4713B8F4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>z tytułu niespełnienia przez Wykonawcę lub podwykonawcę wymogu zatrudnienia na podstawie umowy o pracę osób wykonujących wskazane w § 16 ust. 1 czynności - w wysokości 500,00 zł (słownie: pięćset złotych 00/100) - za każdy taki stwierdzony przypadek</w:t>
      </w:r>
      <w:r w:rsidR="00F2416E">
        <w:t>,</w:t>
      </w:r>
    </w:p>
    <w:p w14:paraId="5AAB3165" w14:textId="01BE3D26" w:rsidR="00F2416E" w:rsidRPr="0082313B" w:rsidRDefault="00F2416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>
        <w:t xml:space="preserve">za zwłokę w udzielaniu wyjaśnień i odpowiedzi o jakich mowa w </w:t>
      </w:r>
      <w:r w:rsidRPr="0082313B">
        <w:rPr>
          <w:rFonts w:cs="Arial"/>
        </w:rPr>
        <w:t>§</w:t>
      </w:r>
      <w:r w:rsidRPr="0082313B">
        <w:t xml:space="preserve"> 2 ust. 8 pkt 2 - w wysokości</w:t>
      </w:r>
      <w:r w:rsidR="00DB527F" w:rsidRPr="0082313B">
        <w:t xml:space="preserve"> 50,00 zł (słownie: pięćdziesiąt złotych i 00/100) – za każdy dzień zwłoki w stosunku do terminu wskazanego w </w:t>
      </w:r>
      <w:r w:rsidR="00DB527F" w:rsidRPr="0082313B">
        <w:rPr>
          <w:rFonts w:cs="Arial"/>
        </w:rPr>
        <w:t>§</w:t>
      </w:r>
      <w:r w:rsidR="00DB527F" w:rsidRPr="0082313B">
        <w:t xml:space="preserve"> 2 ust. 8 pkt 2.</w:t>
      </w:r>
      <w:r w:rsidRPr="0082313B">
        <w:t xml:space="preserve"> </w:t>
      </w:r>
    </w:p>
    <w:p w14:paraId="78E35B69" w14:textId="519C9E0B" w:rsid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82313B">
        <w:t>Jeżeli kary umowne z któregokolwiek tytułu wymienionego w ust. 1 nie pokryją</w:t>
      </w:r>
      <w:r w:rsidRPr="00FA2D2A">
        <w:t xml:space="preserve"> poniesionej szkody, to Zamawiający może dochodzić odszkodowania uzupełniającego na zasadach ogólnych określonych przepisami Kodeksu cywilnego. Sytuacja ta dotyczy w szczególności odmowy przez stosowną instytucję zarządzającą (dofinansowującą) rozliczenia inwestycji, a także w przypadku nieuzyskania dofinansowania, cofnięcia dofinansowania lub nakazu zwrotu wypłaconego dofinansowania w całości lub w części wraz z karami lub odsetkami - z przyczyn leżących wyłącznie po stronie Wykonawcy, w związku z niewykonaniem lub nienależytym wykonaniem Umowy z wyłącznej winy Wykonawcy. Zamawiający będzie w takim przypadku dochodził odszkodowania w wysokości kwoty utraconego dofinansowania, zwróconego dofinansowania wraz z ewentualnie poniesionymi kosztami, karami oraz odsetkami naliczonymi przez instytucję zarządzającą (dofinansowującą) - dofinansowania, o którym mowa w § 1 ust.  3.</w:t>
      </w:r>
    </w:p>
    <w:p w14:paraId="4536BA57" w14:textId="016F7939" w:rsidR="00FA2D2A" w:rsidRPr="00FA2D2A" w:rsidRDefault="00FA2D2A" w:rsidP="00BE2349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Kary umowne podlegają sumowaniu, lecz na podstawie art. 436 pkt 3 u.p.z.p. ich łączna maksymalna wysokość nie może przekroczyć 20% łącznego ryczałtowego wynagrodzenia umownego z VAT Wykonawcy, wskazanego w § 4 ust. 2.</w:t>
      </w:r>
    </w:p>
    <w:p w14:paraId="5F97645C" w14:textId="77777777" w:rsidR="00FA2D2A" w:rsidRP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Zamawiający ma prawo do dokonania potrąceń kwot wynikających z zapisów Umowy i jej załączników, w tym bezpośredniego potrącenia kar umownych z wynagrodzenia Wykonawcy, na co Wykonawca wyraża zgodę.</w:t>
      </w:r>
    </w:p>
    <w:p w14:paraId="4DF20592" w14:textId="0DF9AE49" w:rsidR="00FA2D2A" w:rsidRP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Zgodnie z art. 433 pkt 2 - 3 u.p.z.p. warunki Umowy nie przewidują kar umownych za zachowanie Wykonawcy niezwiązane bezpośrednio lub pośrednio z przedmiotem Umowy lub jej prawidłowym wykonaniem, a także nie przewidują odpowiedzialności Wykonawcy za okoliczności, za które wyłączną odpowiedzialność ponosi Zamawiający.</w:t>
      </w:r>
    </w:p>
    <w:p w14:paraId="58CC9E4F" w14:textId="77777777" w:rsidR="00FA2D2A" w:rsidRPr="00FA2D2A" w:rsidRDefault="00FA2D2A" w:rsidP="00DA48FB">
      <w:pPr>
        <w:pStyle w:val="Styl1"/>
        <w:spacing w:line="360" w:lineRule="auto"/>
      </w:pPr>
      <w:r w:rsidRPr="00FA2D2A">
        <w:t xml:space="preserve">§ 8. ODSTĄPIENIE OD UMOWY  </w:t>
      </w:r>
    </w:p>
    <w:p w14:paraId="3CE22899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 xml:space="preserve">Poza przypadkami określonymi w Kodeksie cywilnym, Zamawiający jest uprawniony do odstąpienia od Umowy w terminie 60 dni od dnia uzyskania przez niego wiedzy o okoliczności uzasadniającej odstąpienie, jeżeli:    </w:t>
      </w:r>
    </w:p>
    <w:p w14:paraId="4B3C3EA3" w14:textId="77777777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 przyczyn zawinionych nie wykonuje Umowy lub wykonuje ją nienależycie i pomimo pisemnego wezwania Wykonawcy przez Zamawiającego do podjęcia wykonywania lub należytego wykonywania Umowy, nie zadośćuczyni żądaniu Zamawiającego, lub</w:t>
      </w:r>
    </w:p>
    <w:p w14:paraId="613BD0E0" w14:textId="341E918F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bez uzasadnionej przyczyny przerwał wykonywanie Umowy na okres dłuższy niż 5 dni roboczych i pomimo dodatkowego pisemnego wezwania Zamawiającego nie podjął ich w wyznaczonym terminie, lub</w:t>
      </w:r>
    </w:p>
    <w:p w14:paraId="4EC8FD29" w14:textId="7556596B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 przyczyn zawinionych nie rozpoczął realizacji Umowy albo pozostaje w zwłoce z realizacją Umowy tak dalece, że wątpliwe jest dochowanie umownego terminu zakończenia, lub</w:t>
      </w:r>
    </w:p>
    <w:p w14:paraId="0FA4FB4B" w14:textId="69ED0FF5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dokonuje cesji Umowy lub jej części bez uprzedniej, pisemnej zgody Zamawiającego, lub</w:t>
      </w:r>
    </w:p>
    <w:p w14:paraId="47492737" w14:textId="77777777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Zostanie ogłoszona likwidacja Wykonawcy lub egzekucja w stosunku do Wykonawcy stała się bezskuteczna,</w:t>
      </w:r>
    </w:p>
    <w:p w14:paraId="5C7240F2" w14:textId="6FB45681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zostanie skazany prawomocnym wyrokiem za przestępstwo związane</w:t>
      </w:r>
      <w:r w:rsidR="0010078F">
        <w:t xml:space="preserve"> </w:t>
      </w:r>
      <w:r w:rsidRPr="00FA2D2A">
        <w:t>z wykonywaniem przez niego działalności gospodarczej lub zawodowej,</w:t>
      </w:r>
    </w:p>
    <w:p w14:paraId="26326732" w14:textId="2DE7FAEE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utraci zdolność do czynności prawnych.</w:t>
      </w:r>
    </w:p>
    <w:p w14:paraId="76ADB67D" w14:textId="49ACC6BB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Zamawiający może także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013EC4A3" w14:textId="3E9FEF46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Zamawiający może również odstąpić od Umowy</w:t>
      </w:r>
      <w:r w:rsidR="00A40C84">
        <w:t>,</w:t>
      </w:r>
      <w:r w:rsidRPr="00FA2D2A">
        <w:t xml:space="preserve"> jeżeli zachodzi co najmniej jedna z następujących okoliczności:</w:t>
      </w:r>
    </w:p>
    <w:p w14:paraId="600A51FE" w14:textId="046A520E" w:rsidR="00FA2D2A" w:rsidRDefault="00FA2D2A" w:rsidP="00BE2349">
      <w:pPr>
        <w:numPr>
          <w:ilvl w:val="1"/>
          <w:numId w:val="13"/>
        </w:numPr>
        <w:spacing w:after="0" w:line="360" w:lineRule="auto"/>
      </w:pPr>
      <w:r w:rsidRPr="00FA2D2A">
        <w:t>dokonano zmiany Umowy z naruszeniem art. 454 i art. 455 u.p.z.p.,</w:t>
      </w:r>
    </w:p>
    <w:p w14:paraId="1B06F0DB" w14:textId="4342B334" w:rsidR="00BE2349" w:rsidRDefault="0010078F" w:rsidP="00A3266E">
      <w:pPr>
        <w:numPr>
          <w:ilvl w:val="1"/>
          <w:numId w:val="13"/>
        </w:numPr>
        <w:tabs>
          <w:tab w:val="clear" w:pos="0"/>
        </w:tabs>
        <w:spacing w:after="0" w:line="360" w:lineRule="auto"/>
      </w:pPr>
      <w:r>
        <w:t>W</w:t>
      </w:r>
      <w:r w:rsidR="00FA2D2A" w:rsidRPr="00FA2D2A">
        <w:t>ykonawca w chwili zawarcia Umowy podlegał wykluczeniu na podstawie art. 108 u.p.z.p.,</w:t>
      </w:r>
    </w:p>
    <w:p w14:paraId="019FE040" w14:textId="6533BE26" w:rsidR="00FA2D2A" w:rsidRPr="00FA2D2A" w:rsidRDefault="00FA2D2A" w:rsidP="00A3266E">
      <w:pPr>
        <w:numPr>
          <w:ilvl w:val="1"/>
          <w:numId w:val="13"/>
        </w:numPr>
        <w:tabs>
          <w:tab w:val="clear" w:pos="0"/>
        </w:tabs>
        <w:spacing w:after="0" w:line="360" w:lineRule="auto"/>
      </w:pPr>
      <w:r w:rsidRPr="00FA2D2A"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781F93">
        <w:t>Z</w:t>
      </w:r>
      <w:r w:rsidRPr="00FA2D2A">
        <w:t>amawiający udzielił zamówienia z naruszeniem prawa Unii Europejskiej.</w:t>
      </w:r>
    </w:p>
    <w:p w14:paraId="6D6AAFF8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przypadku, o którym mowa w ust. 3 pkt 1, Zamawiający odstępuje od Umowy w części, której zmiana dotyczy.</w:t>
      </w:r>
    </w:p>
    <w:p w14:paraId="30EDAA31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przypadkach, o których mowa w ust. 1 - 3, Wykonawca może żądać wyłącznie wynagrodzenia należnego z tytułu wykonania części Umowy.</w:t>
      </w:r>
    </w:p>
    <w:p w14:paraId="28A6EACD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Wykonawca udziela rękojmi za wady i gwarancji jakości w zakresie określonym w Umowie na część zobowiązania wykonaną przed odstąpieniem od Umowy.</w:t>
      </w:r>
    </w:p>
    <w:p w14:paraId="268A7B83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Odstąpienie od Umowy następuje za pośrednictwem listu poleconego za potwierdzeniem odbioru lub w formie pisma złożonego w siedzibie Wykonawcy za pokwitowaniem, z chwilą otrzymania oświadczenia o odstąpieniu przez Wykonawcę.</w:t>
      </w:r>
    </w:p>
    <w:p w14:paraId="29B11D8B" w14:textId="0D712749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terminie 7 dni od daty odstąpienia od Umowy Wykonawca przy udziale Zamawiającego i Inspektora nadzoru inwestorskiego lub innego przedstawiciela Zamawiającego sporządzi szczegółowy protokół prac wykonanych i w toku wg stanu na dzień odstąpienia i przekaże go wraz z tymi pracami Zamawiającemu.</w:t>
      </w:r>
    </w:p>
    <w:p w14:paraId="0AC725E1" w14:textId="24F725D0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Wykonawca zabezpieczy przerwane prace w zakresie wzajemnie uzgodnionym, na swój koszt.</w:t>
      </w:r>
    </w:p>
    <w:p w14:paraId="1504EE0D" w14:textId="4F6B205D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wypadku odstąpienia od Umowy, Wykonawca wyraża zgodę na prowadzenie dalszych prac nad opracowaniami wchodzącymi w zakres przedmiotu Umowy przez inne osoby (podmioty) wybrane przez Zamawiającego z możliwością wykorzystania opracowań (PFU i załączników) wykonanych przez Wykonawcę do dnia odstąpienia od Umowy, za które Wykonawca otrzymał umówione wynagrodzenie (wynagrodzenie za prace do czasu odstąpienia) oraz z możliwością wprowadzenia niezbędnych zmian, poprawek, adaptacji, przeróbek do tych opracowań, bez konsultacji z Wykonawcą, co nie będzie stanowiło naruszenia autorskich praw osobistych Wykonawcy, w rozumieniu ustawy z 4 lutego 1994 r. o Prawie autorskim i prawach pokrewnych.</w:t>
      </w:r>
    </w:p>
    <w:p w14:paraId="792D1CDF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 xml:space="preserve">Zamawiający zastrzega sobie prawo odmowy przyjęcia i rozliczenia prac wykonanych do czasu odstąpienia, jeżeli będą one wadliwe, niekompletne lub nieprzydatne do dalszego opracowania.  </w:t>
      </w:r>
    </w:p>
    <w:p w14:paraId="52B98109" w14:textId="77777777" w:rsidR="00FA2D2A" w:rsidRPr="00FA2D2A" w:rsidRDefault="00FA2D2A" w:rsidP="00DA48FB">
      <w:pPr>
        <w:pStyle w:val="Styl1"/>
        <w:spacing w:line="360" w:lineRule="auto"/>
      </w:pPr>
      <w:r w:rsidRPr="00FA2D2A">
        <w:t>§ 9. ZMIANY UMOWY</w:t>
      </w:r>
    </w:p>
    <w:p w14:paraId="4E60694F" w14:textId="5B7E9FBE" w:rsidR="00BE2349" w:rsidRDefault="00FA2D2A" w:rsidP="00BE2349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Zamawiający na mocy art. 455 ust. 1 pkt. 1 u.p.z.p. dopuszcza istotne zmiany postanowień zawartej Umowy w stosunku do treści oferty, złożonej w przedmiotowym postępowaniu bez przeprowadzania nowego postępowania o udzielenie zamówienia. Zamawiający dopuszcza także zmianę Umowy bez przeprowadzenia nowego postępowania o udzielenie zamówienia w przypadkach opisanych w treści art. 455 ust. 1 pkt 2, 3 i 4 oraz ust. 2,</w:t>
      </w:r>
      <w:r w:rsidR="004F6013">
        <w:t xml:space="preserve"> przy </w:t>
      </w:r>
      <w:r w:rsidR="00BA2DA3">
        <w:t xml:space="preserve">zastosowaniu postanowień art. 455 ust. </w:t>
      </w:r>
      <w:r w:rsidRPr="00FA2D2A">
        <w:t>3 i 4 u.p.z.p.</w:t>
      </w:r>
    </w:p>
    <w:p w14:paraId="31D1524B" w14:textId="3AD4D0DC" w:rsidR="00FA2D2A" w:rsidRDefault="00FA2D2A" w:rsidP="00BE2349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Zamawiający przewiduje możliwość wprowadzenia następujących zmian:</w:t>
      </w:r>
    </w:p>
    <w:p w14:paraId="2264EC6A" w14:textId="4767D72A" w:rsidR="00BA2DA3" w:rsidRDefault="00BA2DA3" w:rsidP="00BA2DA3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r>
        <w:t>zmiana osoby(ób) uczestniczącej(ych) w realizacji niniejszego zamówienia, wskazanej w Umowie, w przypadkach i na zasadach określonych w § 6 niniejszej Umowy, tj. w szczególności:</w:t>
      </w:r>
    </w:p>
    <w:p w14:paraId="14CE6970" w14:textId="0552F501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r>
        <w:t>w przypadku śmierci,</w:t>
      </w:r>
    </w:p>
    <w:p w14:paraId="7E634DB9" w14:textId="77777777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r>
        <w:t>długotrwałej choroby,</w:t>
      </w:r>
    </w:p>
    <w:p w14:paraId="27593DF5" w14:textId="3C5B14D5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r>
        <w:t>utraty niezbędnych uprawnień przewidzianych przepisami prawa,</w:t>
      </w:r>
    </w:p>
    <w:p w14:paraId="0E1E52CC" w14:textId="77777777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r>
        <w:t>niewypełniania lub nienależytego wypełniania obowiązków,</w:t>
      </w:r>
    </w:p>
    <w:p w14:paraId="525ACAEE" w14:textId="35EADC9D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r>
        <w:t>wystąpienia innych okoliczności będących wynikiem np. zdarzeń losowych, przeszkód formalnych, prawnych, skutkujących koniecznością zmiany takiej osoby, w związku z brakiem możliwości wykonywania przez nią obowiązków zgodnie z niniejszą Umową lub przepisami prawa,</w:t>
      </w:r>
    </w:p>
    <w:p w14:paraId="5F7C9F8D" w14:textId="77777777" w:rsidR="00A027AB" w:rsidRDefault="00BE2349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r w:rsidRPr="00FA2D2A">
        <w:t>zmianę wynagrodzenia, wyłącznie w następstwie działań organów państwowych - ustawowa zmiana obowiązującej stawki podatku VAT lub wprowadzenie nowego podatku, pod warunkiem, że zmiana ta nie była znana, procedowana lub planowana przed datą lub w dacie podpisania niniejszej Umowy,</w:t>
      </w:r>
    </w:p>
    <w:p w14:paraId="440FD794" w14:textId="77777777" w:rsidR="00A027AB" w:rsidRDefault="00A027AB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r>
        <w:t xml:space="preserve">zmiana w zakresie podwykonawców </w:t>
      </w:r>
      <w:r w:rsidRPr="0082313B">
        <w:t>wskazanych w § 12 ust. 1, w tym</w:t>
      </w:r>
      <w:r>
        <w:t xml:space="preserve"> rezygnacja z podwykonawców, zmiana wskazanego zakresu podwykonawstwa, wykonania zamówienia przy pomocy podwykonawców pomimo niewskazania w postępowaniu o udzielenie zamówienia żadnej części zamówienia przeznaczonej do wykonania w ramach podwykonawstwa. Jeżeli zmiana albo rezygnacja z podwykonawcy dotyczy podmiotu, na którego zasoby Wykonawca powoływał się na zasadach określonych w art. 118 ust. 1 ustawy Pzp w celu wykazania spełnienia warunków udziału w postępowaniu, Wykonawca zobowiązuje się wykazać, że proponowany inny podwykonawca lub Wykonawca samodzielnie spełnia je w stopniu nie mniejszym niż podwykonawca, na którego zasoby Wykonawca powoływał się w trakcie postępowania o udzielenie zamówienia. Dokumenty potwierdzające spełnienie warunków oraz brak podstaw wykluczenia Wykonawca zobowiązuje się przedłożyć wraz z wnioskiem o zmianę umowy. Jeżeli zdolności zawodowe podmiotu udostępniającego zasoby nie potwierdzają spełnienia przez Wykonawcę warunków udziału w postępowaniu lub zachodzą wobec tego podmiotu podstawy wykluczenia Wykonawca zobowiązany będzie w terminie wskazanym przez Zamawiającego zastąpić ten podmiot innym podmiotem albo wykazać, że samodzielnie spełnia warunki udziału w postępowaniu,</w:t>
      </w:r>
    </w:p>
    <w:p w14:paraId="590813FF" w14:textId="1518B164" w:rsidR="00A027AB" w:rsidRDefault="00A027AB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r>
        <w:t xml:space="preserve">zmiana przedmiotu Umowy w </w:t>
      </w:r>
      <w:r w:rsidR="00FF3DF3">
        <w:t>przypadku, gdy</w:t>
      </w:r>
      <w:r>
        <w:t xml:space="preserve">: </w:t>
      </w:r>
    </w:p>
    <w:p w14:paraId="25F3F202" w14:textId="08ABF58A" w:rsidR="00A027AB" w:rsidRDefault="00A027AB" w:rsidP="00A027AB">
      <w:pPr>
        <w:numPr>
          <w:ilvl w:val="0"/>
          <w:numId w:val="29"/>
        </w:numPr>
        <w:spacing w:after="0" w:line="360" w:lineRule="auto"/>
      </w:pPr>
      <w:r>
        <w:t xml:space="preserve">w trakcie realizacji zamówienia wystąpią nieprzewidziane w Umowie okoliczności powodujące konieczność zmiany opisu przedmiotu zamówienia, w tym w </w:t>
      </w:r>
      <w:r w:rsidR="00FF3DF3">
        <w:t>szczególności, jeżeli</w:t>
      </w:r>
      <w:r>
        <w:t xml:space="preserve"> 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materiałowych; wystąpienie powyższych okoliczności uprawnia Strony do zmiany Umowy w zakresie, w jakim informacje znajdujące się w Umowie okażą się niezgodne z zastanym stanem rzeczywistym,</w:t>
      </w:r>
    </w:p>
    <w:p w14:paraId="1A97FE70" w14:textId="57A2C116" w:rsidR="00A027AB" w:rsidRDefault="00A027AB" w:rsidP="00A027AB">
      <w:pPr>
        <w:numPr>
          <w:ilvl w:val="0"/>
          <w:numId w:val="29"/>
        </w:numPr>
        <w:spacing w:after="0" w:line="360" w:lineRule="auto"/>
      </w:pPr>
      <w:r>
        <w:t>w trakcie realizacji zamówienia konieczna okaże się zmiana opisu przedmiotu zamówienia, której wprowadzenie jest wynikiem:</w:t>
      </w:r>
    </w:p>
    <w:p w14:paraId="5408BBA5" w14:textId="75893523" w:rsidR="00A027AB" w:rsidRDefault="00A027AB" w:rsidP="00A00210">
      <w:pPr>
        <w:numPr>
          <w:ilvl w:val="0"/>
          <w:numId w:val="30"/>
        </w:numPr>
        <w:spacing w:after="0" w:line="360" w:lineRule="auto"/>
      </w:pPr>
      <w:r>
        <w:t>rozwoju technicznego, technologicznego lub w zakresie materiałów budowlanych, a wprowadzenie zmiany spowoduje, że zaprojektowane rozwiązanie będzie przewidywać najbardziej aktualne lub odpowiednie rozwiązania techniczne, technologiczne lub w zakresie stosowanych materiałów budowlanych,</w:t>
      </w:r>
    </w:p>
    <w:p w14:paraId="6E13822E" w14:textId="4616C9BC" w:rsidR="00A027AB" w:rsidRDefault="00A027AB" w:rsidP="00A00210">
      <w:pPr>
        <w:numPr>
          <w:ilvl w:val="0"/>
          <w:numId w:val="30"/>
        </w:numPr>
        <w:spacing w:after="0" w:line="360" w:lineRule="auto"/>
      </w:pPr>
      <w:r>
        <w:t>zmian wymagań Zamawiającego co do przedmiotu zamówienia, które nie były przewidziane w pierwotnym opisie przedmiotu zamówienia, a ich wprowadzenie jest zasadne ze względów funkcjonalnych projektowanego obiektu,</w:t>
      </w:r>
    </w:p>
    <w:p w14:paraId="7D76055C" w14:textId="62EF1AD2" w:rsidR="00A027AB" w:rsidRDefault="00A027AB" w:rsidP="00A00210">
      <w:pPr>
        <w:numPr>
          <w:ilvl w:val="0"/>
          <w:numId w:val="30"/>
        </w:numPr>
        <w:spacing w:after="0" w:line="360" w:lineRule="auto"/>
      </w:pPr>
      <w:r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33B894EE" w14:textId="2D807B65" w:rsidR="00A027AB" w:rsidRDefault="00A027AB" w:rsidP="00A00210">
      <w:pPr>
        <w:numPr>
          <w:ilvl w:val="0"/>
          <w:numId w:val="30"/>
        </w:numPr>
        <w:spacing w:after="0" w:line="360" w:lineRule="auto"/>
      </w:pPr>
      <w:r>
        <w:t>zaprzestania korzystania z rozwiązań, materiałów lub technologii przewidzianej w opisie przedmiotu zamówienia lub Umowie i zastąpienie dotychczasowych postanowień w tym zakresie aktualnie stosowanymi rozwiązaniami, materiałami lub technologiami,</w:t>
      </w:r>
    </w:p>
    <w:p w14:paraId="109B6996" w14:textId="74FBD6BB" w:rsidR="00A027AB" w:rsidRDefault="00A027AB" w:rsidP="00A00210">
      <w:pPr>
        <w:spacing w:after="0" w:line="360" w:lineRule="auto"/>
        <w:ind w:left="1418"/>
      </w:pPr>
      <w:r>
        <w:t>wystąpienie powyższych okoliczności umożliwia Stronom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przewidzianych w opisie przedmiotu zamówienia, pod warunkiem, że wprowadzane modyfikacje nie zmieniają przeznaczenia projektowanego obiektu oraz ogólnego charakteru Umowy, a przy tym są niezbędne do realizacji celu Umowy, co strony są w stanie udokumentować.</w:t>
      </w:r>
    </w:p>
    <w:p w14:paraId="50F22889" w14:textId="7A571364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Zmiany bądź uzupełnienia niniejszej Umowy, mogą nastąpić jedynie w formie pisemnej, pod rygorem nieważności.</w:t>
      </w:r>
    </w:p>
    <w:p w14:paraId="2375474D" w14:textId="55C2DEC4" w:rsidR="00BE2349" w:rsidRPr="00A00210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W związku z ryczałtowym wynagrodzeniem umownym, Zamawiający nie przewiduje zwiększenia wynagrodzenia </w:t>
      </w:r>
      <w:r w:rsidRPr="0082313B">
        <w:t xml:space="preserve">ryczałtowego wskazanego w § 4 ust. 2 Umowy, za wyjątkiem okoliczności wskazanych </w:t>
      </w:r>
      <w:r w:rsidR="00E666D6" w:rsidRPr="0082313B">
        <w:t>w ust. 2 pkt 2</w:t>
      </w:r>
      <w:r w:rsidRPr="0082313B">
        <w:t>.</w:t>
      </w:r>
    </w:p>
    <w:p w14:paraId="6E0D2F9F" w14:textId="7B28EDF4" w:rsidR="00A00210" w:rsidRPr="00AB7DE3" w:rsidRDefault="00A00210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AB7DE3">
        <w:t>Zamawiając</w:t>
      </w:r>
      <w:r w:rsidR="002C55B4" w:rsidRPr="00AB7DE3">
        <w:t>y</w:t>
      </w:r>
      <w:r w:rsidRPr="00AB7DE3">
        <w:t xml:space="preserve"> w związku z </w:t>
      </w:r>
      <w:r w:rsidR="002C55B4" w:rsidRPr="00AB7DE3">
        <w:t>okolicznościami wskazanymi w ust. 2 nie przewiduje w trybie art. 455 ust. 1 pkt 1 u.p.z.p. zmiany terminu realizacji zamówienia.</w:t>
      </w:r>
    </w:p>
    <w:p w14:paraId="5C370F11" w14:textId="4500D03A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Zgodnie z art. 433 pkt 4 u.p.z.p. Zamawiający ustala, że zakres zamówienia nie może ulec zmniejszeniu o więcej niż 40% łącznego wynagrodzenia ryczałtowego z VAT Wykonawcy, wskazanego w § 4 ust. 2 Umowy. Powyższy zapis reguluje ograniczenie zakresu prac, gdy wykonanie niektórych prac objętych niniejszą Umową okazało się zbędne, zmieniły się okoliczności związane z wykonaniem Umowy lub wykonanie poszczególnych prac nie leży w interesie publicznym lub Zamawiającego,</w:t>
      </w:r>
      <w:r w:rsidR="001A16D4">
        <w:t xml:space="preserve"> </w:t>
      </w:r>
      <w:r w:rsidRPr="00FA2D2A">
        <w:t>z zastrzeżeniem, że zakres zamówienia nie może ulec zmniejszeniu o więcej niż 40% łącznego zakresu finansowego przedmiotu zamówienia (łącznego ryczałtowego wynagrodzenia z VAT Wykonawcy wskazanego w § 4 ust. 2 Umowy, przy uwzględnieniu pozostałych zapisów Umowy lub Kodeksu cywilnego przewidujących możliwość odstąpienia od niniejszej Umowy lub jej rozwiązania, gdzie powyższe procentowe ograniczenie zakresu rzeczowego lub finansowego przedmiotu zamówienia nie obowiązuje.</w:t>
      </w:r>
    </w:p>
    <w:p w14:paraId="4B53F9C3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Pozostałe postanowienia zawarte w art. 455 u.p.z.p. stosuje się odpowiednio.</w:t>
      </w:r>
    </w:p>
    <w:p w14:paraId="228CDFF3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Każda z przesłanek zmian Umowy wymieniona w niniejszym paragrafie, opisana zgodnie i na podstawie postanowień art. 455 u.p.z.p., stanowi samodzielną podstawę do zastosowania przedmiotowych regulacji.</w:t>
      </w:r>
    </w:p>
    <w:p w14:paraId="42DDBBC5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Jeżeli Wykonawca uważa się za uprawnionego do dokonania jakiejkolwiek zmiany Umowy, zobowiązany jest niezwłocznie od momentu powzięcia wiadomości uprawniających do takiej zmiany, do przekazania Zamawiającemu wniosku dotyczącego zmiany Umowy wraz z opisem zdarzenia lub okoliczności stanowiących podstawę do żądania takiej zmiany.</w:t>
      </w:r>
    </w:p>
    <w:p w14:paraId="2A05FFDA" w14:textId="1356647B" w:rsidR="00BE2349" w:rsidRPr="0082313B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Wykonawca zobowiązany jest do dostarczenia wraz z wnioskiem, o którym mowa </w:t>
      </w:r>
      <w:r w:rsidRPr="0082313B">
        <w:t xml:space="preserve">w ust. </w:t>
      </w:r>
      <w:r w:rsidR="002C55B4" w:rsidRPr="0082313B">
        <w:t>9</w:t>
      </w:r>
      <w:r w:rsidRPr="0082313B">
        <w:t>, wszelkich innych dokumentów wymaganych Umową i informacji uzasadniających żądanie zmiany Umowy, stosownie do zdarzenia lub okoliczności stanowiących podstawę żądania zmiany.</w:t>
      </w:r>
    </w:p>
    <w:p w14:paraId="2A9F80F0" w14:textId="77777777" w:rsidR="00BE2349" w:rsidRPr="0082313B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82313B">
        <w:t>Wykonawca zobowiązany jest do gromadzenia bieżącej dokumentacji koniecznej dla uzasadnienia żądania zmiany i przechowywania jej.</w:t>
      </w:r>
    </w:p>
    <w:p w14:paraId="7E3B2A02" w14:textId="478B5634" w:rsidR="00BE2349" w:rsidRPr="00A72C4C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82313B">
        <w:t xml:space="preserve">Po otrzymaniu wniosku, o którym mowa w ust. </w:t>
      </w:r>
      <w:r w:rsidR="002C55B4" w:rsidRPr="0082313B">
        <w:t>9</w:t>
      </w:r>
      <w:r w:rsidRPr="0082313B">
        <w:t xml:space="preserve"> Zamawiający jest uprawniony, bez dokonywania oceny jego zasadności, do kontroli dokumentacji</w:t>
      </w:r>
      <w:r w:rsidRPr="00FA2D2A">
        <w:t xml:space="preserve">, o której mowa </w:t>
      </w:r>
      <w:r w:rsidRPr="00A72C4C">
        <w:t xml:space="preserve">w ust. </w:t>
      </w:r>
      <w:r w:rsidR="002C55B4" w:rsidRPr="00A72C4C">
        <w:t>10</w:t>
      </w:r>
      <w:r w:rsidRPr="00A72C4C">
        <w:t xml:space="preserve"> i 1</w:t>
      </w:r>
      <w:r w:rsidR="002C55B4" w:rsidRPr="00A72C4C">
        <w:t>1</w:t>
      </w:r>
      <w:r w:rsidRPr="00A72C4C">
        <w:t xml:space="preserve"> oraz wydania Wykonawcy polecenia prowadzenia dalszej dokumentacji bieżącej, uzasadniającej żądanie zmiany.</w:t>
      </w:r>
    </w:p>
    <w:p w14:paraId="586B44BD" w14:textId="48B5BECE" w:rsidR="00BE2349" w:rsidRPr="00A72C4C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A72C4C">
        <w:t xml:space="preserve">Wykonawca jest zobowiązany do okazania do wglądu przedstawicielowi Zamawiającego dokumentacji, o której mowa w ust. </w:t>
      </w:r>
      <w:r w:rsidR="00C5097C" w:rsidRPr="00A72C4C">
        <w:t>10</w:t>
      </w:r>
      <w:r w:rsidRPr="00A72C4C">
        <w:t xml:space="preserve"> i 1</w:t>
      </w:r>
      <w:r w:rsidR="00C5097C" w:rsidRPr="00A72C4C">
        <w:t>1</w:t>
      </w:r>
      <w:r w:rsidRPr="00A72C4C">
        <w:t xml:space="preserve"> i przedłożenia na żądanie przedstawiciela Zamawiającego jej kopii.</w:t>
      </w:r>
    </w:p>
    <w:p w14:paraId="3BC36569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Zamawiający powiadomi Wykonawcę o akceptacji żądania zmiany Umowy i terminie podpisania aneksu do Umowy lub odpowiednio o braku akceptacji zmiany. Złożenie wniosku przez Wykonawcę i nawet jego pozytywne zaopiniowanie przez przedstawiciela Zamawiającego nie stanowi automatycznie o jego pozytywnym rozpatrzeniu przez Zamawiającego.</w:t>
      </w:r>
    </w:p>
    <w:p w14:paraId="3791FACF" w14:textId="65104211" w:rsidR="00FA2D2A" w:rsidRPr="00FA2D2A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Wszelkie zmiany Umowy są dokonywane przez umocowanych przedstawicieli Zamawiającego i Wykonawcy w formie pisemnej w drodze aneksu do Umowy, pod rygorem nieważności.</w:t>
      </w:r>
    </w:p>
    <w:p w14:paraId="764FA712" w14:textId="77777777" w:rsidR="00FA2D2A" w:rsidRPr="00FA2D2A" w:rsidRDefault="00FA2D2A" w:rsidP="00DA48FB">
      <w:pPr>
        <w:pStyle w:val="Styl1"/>
        <w:spacing w:line="360" w:lineRule="auto"/>
      </w:pPr>
      <w:r w:rsidRPr="00FA2D2A">
        <w:t>§ 10. PRAWA AUTORSKIE</w:t>
      </w:r>
    </w:p>
    <w:p w14:paraId="68C94F81" w14:textId="7EF95BC3" w:rsidR="00FA2D2A" w:rsidRDefault="00FA2D2A" w:rsidP="00D34E00">
      <w:pPr>
        <w:numPr>
          <w:ilvl w:val="0"/>
          <w:numId w:val="25"/>
        </w:numPr>
        <w:spacing w:after="0" w:line="360" w:lineRule="auto"/>
      </w:pPr>
      <w:r w:rsidRPr="00FA2D2A">
        <w:t>Z dniem przekazania Zamawiającemu PFU wraz z załącznikami, autorstwa Wykonawcy lub jego części, będącej wynikiem realizowanego przedmiotu Umowy i objętej tym przedmiotem, Wykonawca przenosi na Zamawiającego, bez obowiązku zapłaty dodatkowego wynagrodzenia, autorskie prawa majątkowe do wszystkich jego elementów, bez ograniczenia czasowego, do korzystania, rozporządzania nim w całości lub we fragmentach w kraju i za granicą na następujących polach</w:t>
      </w:r>
      <w:r w:rsidR="001A16D4">
        <w:t xml:space="preserve"> </w:t>
      </w:r>
      <w:r w:rsidRPr="00FA2D2A">
        <w:t>eksploatacji:</w:t>
      </w:r>
    </w:p>
    <w:p w14:paraId="0F4D4FFE" w14:textId="613C3B8E" w:rsidR="001B2BA1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>utrwalania i zwielokrotniania dowolną techniką w każdej postaci,</w:t>
      </w:r>
    </w:p>
    <w:p w14:paraId="65D14F1A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>rozpowszechniania bez żadnych ograniczeń ilościowych, techniką drukarską, w pamięci komputera, pamięci typu flash, zapisu cyfrowego, magnetycznego, jak i w sieciach multimedialnych, w tym typu Internet lub Intranet,</w:t>
      </w:r>
    </w:p>
    <w:p w14:paraId="17AB2EAB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>udostępniania za pośrednictwem sieci multimedialnych, w szczególności Internetu lub Intranetu oraz komunikacji on-line w ramach komunikacji na życzenie, w tym również publiczne udostępnianie w taki sposób, aby każdy mógł mieć dostęp do utworu czy jego fragmentu w miejscu i czasie przez siebie wybranym,</w:t>
      </w:r>
    </w:p>
    <w:p w14:paraId="32F93A73" w14:textId="66309948" w:rsidR="001B2BA1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 xml:space="preserve">korzystania do </w:t>
      </w:r>
      <w:r w:rsidR="0014111D">
        <w:t>post</w:t>
      </w:r>
      <w:r w:rsidR="005B6162">
        <w:t>ę</w:t>
      </w:r>
      <w:r w:rsidR="0014111D">
        <w:t xml:space="preserve">powań o udzielenie zamówienia publicznego </w:t>
      </w:r>
      <w:r w:rsidRPr="00FA2D2A">
        <w:t>i realizacji robót budowlanych,</w:t>
      </w:r>
    </w:p>
    <w:p w14:paraId="6793A980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>korzystania poprzez nanoszenie zmian (bez ograniczeń),</w:t>
      </w:r>
    </w:p>
    <w:p w14:paraId="44CF5CCE" w14:textId="3F598016" w:rsidR="001B2BA1" w:rsidRPr="00FA2D2A" w:rsidRDefault="001B2BA1" w:rsidP="00C5097C">
      <w:pPr>
        <w:numPr>
          <w:ilvl w:val="1"/>
          <w:numId w:val="31"/>
        </w:numPr>
        <w:spacing w:after="0" w:line="360" w:lineRule="auto"/>
      </w:pPr>
      <w:r w:rsidRPr="00FA2D2A">
        <w:t xml:space="preserve">udostępniania odpowiednim organom na potrzeby wydania lub zmiany decyzji administracyjnych lub na potrzeby kontroli.  </w:t>
      </w:r>
    </w:p>
    <w:p w14:paraId="273EC0E1" w14:textId="71755EAE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Jeżeli Wykonawca nie jest autorem wszystkich elementów PFU wraz z załącznikami, o którym mowa w ust. 1, jego obowiązkiem jest umieszczanie odpowiednich postanowień w zakresie opisanym niniejszą klauzulą w umowach regulujących stosunki prawne między Wykonawcą a twórcami poszczególnych elementów tej dokumentacji.</w:t>
      </w:r>
    </w:p>
    <w:p w14:paraId="01EA0226" w14:textId="7BC0DA06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Wykonawca oświadcza, iż PFU wraz z załącznikami, o którym mowa w ust. 1 będąc</w:t>
      </w:r>
      <w:r w:rsidR="005B6162">
        <w:t>y</w:t>
      </w:r>
      <w:r w:rsidRPr="00FA2D2A">
        <w:t xml:space="preserve"> przedmiotem niniejszej Umowy w dniu wydania Zamawiającemu nie będzie naruszał praw autorskich osób trzecich - dla je</w:t>
      </w:r>
      <w:r w:rsidR="005B6162">
        <w:t>go</w:t>
      </w:r>
      <w:r w:rsidRPr="00FA2D2A">
        <w:t xml:space="preserve"> eksploatacji lub wprowadzenia zmian nie będzie konieczne odrębne uzyskanie zgody osób trzecich, a w szczególności Wykonawca w przypadku skierowania jakichkolwiek uzasadnion</w:t>
      </w:r>
      <w:r w:rsidR="005B6162">
        <w:t>ego</w:t>
      </w:r>
      <w:r w:rsidRPr="00FA2D2A">
        <w:t xml:space="preserve"> roszcze</w:t>
      </w:r>
      <w:r w:rsidR="005B6162">
        <w:t>nia</w:t>
      </w:r>
      <w:r w:rsidRPr="00FA2D2A">
        <w:t xml:space="preserve"> z tego tytułu przez osoby trzecie zobowiązuje się do pokrycia wszelkich roszczeń finansowych z tego tytułu.</w:t>
      </w:r>
    </w:p>
    <w:p w14:paraId="230B1D5E" w14:textId="2A718EEA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Przeniesienie autorskich praw majątkowych obejmuje też prawa do zezwolenia na wykonywanie autorskich praw zależnych, w szczególności adaptacji i przeróbek (bez ograniczeń).</w:t>
      </w:r>
    </w:p>
    <w:p w14:paraId="2A53C592" w14:textId="77777777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Decyzja o zakresie, sposobie i warunkach korzystania z PFU, o którym mowa w ust. 1 należy do wyłącznej kompetencji Zamawiającego.</w:t>
      </w:r>
    </w:p>
    <w:p w14:paraId="57CE2FA9" w14:textId="615238A4" w:rsidR="00FA2D2A" w:rsidRPr="00FA2D2A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 xml:space="preserve">Prawa nabyte na podstawie niniejszego paragrafu, Zamawiający może przenieść na osoby trzecie. </w:t>
      </w:r>
    </w:p>
    <w:p w14:paraId="1C074C90" w14:textId="77777777" w:rsidR="00FA2D2A" w:rsidRPr="00FA2D2A" w:rsidRDefault="00FA2D2A" w:rsidP="00DA48FB">
      <w:pPr>
        <w:pStyle w:val="Styl1"/>
        <w:spacing w:line="360" w:lineRule="auto"/>
      </w:pPr>
      <w:r w:rsidRPr="00FA2D2A">
        <w:t>§ 11. RĘKOJMIA ZA WADY I GWARANCJA JAKOŚCI</w:t>
      </w:r>
    </w:p>
    <w:p w14:paraId="5F10EA28" w14:textId="697E7FAD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ponosi wobec Zamawiającego odpowiedzialność z tytułu rękojmi za wady przedmiotu Umowy przez okres </w:t>
      </w:r>
      <w:r w:rsidR="00C87B4A">
        <w:t>……….</w:t>
      </w:r>
      <w:r w:rsidRPr="00FA2D2A">
        <w:t xml:space="preserve"> lat od daty odbioru całości przedmiotu Umowy (odbioru kompletnego PFU wraz z załącznikami) na zasadach określonych w KC.</w:t>
      </w:r>
    </w:p>
    <w:p w14:paraId="26F3E310" w14:textId="313BDD7C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udziela Zamawiającemu na przedmiot Umowy, gwarancji jakości na okres </w:t>
      </w:r>
      <w:r w:rsidR="00C5097C">
        <w:t>………</w:t>
      </w:r>
      <w:r w:rsidRPr="00FA2D2A">
        <w:t xml:space="preserve"> lat, licząc od daty odbioru całości przedmiotu Umowy (odbioru kompletnego PFU wraz z załącznikami), na zasadach określonych w KC.</w:t>
      </w:r>
    </w:p>
    <w:p w14:paraId="755AB12E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Okres rękojmi za wady i gwarancji jakości biegną równolegle. </w:t>
      </w:r>
    </w:p>
    <w:p w14:paraId="334C1FC8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odpowiada za wady PFU również po upływie okresu gwarancji jakości lub rękojmi za wady, o ile Zamawiający zawiadomił Wykonawcę o wadzie przed upływem okresu gwarancji jakości lub rękojmi za wady.</w:t>
      </w:r>
    </w:p>
    <w:p w14:paraId="0A6C0F0E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jest odpowiedzialny wobec Zamawiającego za wady przedmiotu Umowy, zmniejszające jego wartość lub użyteczność ze względu na cel wynikający z jego przeznaczenia, a w szczególności za rozwiązania niemożliwe do realizacji, niezgodne z obowiązującymi przepisami prawa lub normami.</w:t>
      </w:r>
    </w:p>
    <w:p w14:paraId="0B1EEDB9" w14:textId="3724C312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zobowiązuje się usunąć braki lub wady PFU ujawnione w okresie gwarancji jakości lub rękojmi za wady w terminie 10 dni roboczych od daty zawiadomienia przez Zamawiającego, chyba że w uzasadnionych przypadkach Zamawiający ustali termin dłuższy.</w:t>
      </w:r>
    </w:p>
    <w:p w14:paraId="3C927A85" w14:textId="504B2325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 przypadku gdy Wykonawca nie przystępuje do uzupełnieni</w:t>
      </w:r>
      <w:r w:rsidR="001F745C">
        <w:t>a</w:t>
      </w:r>
      <w:r w:rsidRPr="00FA2D2A">
        <w:t xml:space="preserve"> braków lub usuwania wad lub usunie wady w sposób nienależyty, Zamawiający, poza uprawnieniami przysługującymi mu na podstawie KC, może powierzyć usunięcie braków lub wad podmiotowi trzeciemu na koszt i ryzyko Wykonawcy (wykonanie zastępcze), po uprzednim wezwaniu Wykonawcy i wyznaczeniu dodatkowego terminu nie krótszego niż 10 dni roboczych. Skorzystanie przez Zamawiającego z powyższego uprawnienia jest niezależne od uprawnienia do naliczania kar umownych.</w:t>
      </w:r>
    </w:p>
    <w:p w14:paraId="5A730F84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Zamawiający w okresie rękojmi za wady i w okresie gwarancji jakości jest uprawniony do:</w:t>
      </w:r>
    </w:p>
    <w:p w14:paraId="0B271492" w14:textId="77777777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r w:rsidRPr="00FA2D2A">
        <w:t>żądania usunięcia braków lub wad, wyznaczając w tym celu Wykonawcy termin na ich usunięcie,</w:t>
      </w:r>
    </w:p>
    <w:p w14:paraId="754CE1CE" w14:textId="77777777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r w:rsidRPr="00FA2D2A">
        <w:t>odstąpienia od Umowy, gdy wady lub braki nie dadzą się usunąć lub gdy z okoliczności faktycznych wynika, że Wykonawca nie zdoła ich usunąć w odpowiednim czasie lub Wykonawca nie usunął wad w terminie wyznaczonym przez Zamawiającego - jeżeli wady lub braki są istotne,</w:t>
      </w:r>
    </w:p>
    <w:p w14:paraId="217F8197" w14:textId="74EFD1A9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r w:rsidRPr="00FA2D2A">
        <w:t xml:space="preserve">żądania obniżenia wynagrodzenia w odpowiednim stosunku, gdy wady lub braki nie dadzą się usunąć </w:t>
      </w:r>
      <w:r w:rsidR="00FF3DF3" w:rsidRPr="00FA2D2A">
        <w:t>albo, gdy</w:t>
      </w:r>
      <w:r w:rsidRPr="00FA2D2A">
        <w:t xml:space="preserve"> z okoliczności faktycznych wynika, że Wykonawca nie zdoła ich usunąć w odpowiednim czasie lub Wykonawca nie usunął wad w terminie wyznaczonym przez Zamawiającego - jeżeli wady lub braki nie są istotne.</w:t>
      </w:r>
    </w:p>
    <w:p w14:paraId="1D244D56" w14:textId="77777777" w:rsidR="001B2BA1" w:rsidRDefault="00FA2D2A" w:rsidP="001B2BA1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nie może odmówić usunięcia braków lub wad ze względu na wysokość kosztów ich usunięcia lub ze względu na ich praco- lub czasochłonność.</w:t>
      </w:r>
    </w:p>
    <w:p w14:paraId="679D2F10" w14:textId="0704D283" w:rsidR="00FA2D2A" w:rsidRPr="00FA2D2A" w:rsidRDefault="00FA2D2A" w:rsidP="001B2BA1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 </w:t>
      </w:r>
      <w:r w:rsidR="00FF3DF3" w:rsidRPr="00FA2D2A">
        <w:t>przypadku, gdy</w:t>
      </w:r>
      <w:r w:rsidRPr="00FA2D2A">
        <w:t xml:space="preserve"> Wykonawca odmówi usunięcia wad lub braków lub nie usunie ich w terminie wyznaczonym przez Zamawiającego lub z okoliczności faktycznych wynika, iż nie zdoła ich usunąć w terminie, Zamawiający ma prawo zlecić usunięcie wad lub braków osobie trzeciej na koszt i ryzyko Wykonawcy oraz potrącić koszty zastępczego usunięcia wad z wynagrodzenia Wykonawcy lub skierować do Wykonawcy odrębne roszczenie.</w:t>
      </w:r>
    </w:p>
    <w:p w14:paraId="14235401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Usunięcie wad lub braków następuje na koszt i ryzyko Wykonawcy.</w:t>
      </w:r>
    </w:p>
    <w:p w14:paraId="2A5A6003" w14:textId="5DD54F2B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Wszelkie konsekwencje wynikające z błędów w PFU obciążają Wykonawcę jako jej Autora.</w:t>
      </w:r>
    </w:p>
    <w:p w14:paraId="68222F06" w14:textId="5B4B16A9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Udzielone rękojmia za wady i gwarancja jakości nie naruszają prawa Zamawiającego do dochodzenia roszczeń o naprawienie szkody w pełnej wysokości na zasadach określonych w KC.</w:t>
      </w:r>
    </w:p>
    <w:p w14:paraId="0272F484" w14:textId="160C99D5" w:rsidR="00FA2D2A" w:rsidRDefault="00FA2D2A" w:rsidP="00CB1CEF">
      <w:pPr>
        <w:pStyle w:val="Styl1"/>
        <w:spacing w:line="360" w:lineRule="auto"/>
      </w:pPr>
      <w:r w:rsidRPr="00FA2D2A">
        <w:t>§ 12. PODWYKONAWCY</w:t>
      </w:r>
    </w:p>
    <w:p w14:paraId="56002941" w14:textId="45A63E85" w:rsidR="00CB1CEF" w:rsidRDefault="00CB1CEF" w:rsidP="00616D2A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Strony postanawiają, że przedmiot umowy zostanie wykonany z udziałem:</w:t>
      </w:r>
    </w:p>
    <w:p w14:paraId="0C9D341B" w14:textId="3320BA56" w:rsidR="00616D2A" w:rsidRDefault="00616D2A" w:rsidP="00616D2A">
      <w:pPr>
        <w:numPr>
          <w:ilvl w:val="3"/>
          <w:numId w:val="31"/>
        </w:numPr>
        <w:tabs>
          <w:tab w:val="clear" w:pos="2880"/>
          <w:tab w:val="num" w:pos="2552"/>
        </w:tabs>
        <w:spacing w:after="0" w:line="360" w:lineRule="auto"/>
        <w:ind w:left="1418"/>
      </w:pPr>
      <w:r>
        <w:t xml:space="preserve">w zakresie wskazanym w zobowiązaniu stanowiącym wraz z Ofertą Wykonawcy Załącznik nr 1 do Umowy przez ……………………. (nazwa podmiotu), na </w:t>
      </w:r>
      <w:r w:rsidR="00FF3DF3">
        <w:t>zasobach, którego</w:t>
      </w:r>
      <w:r>
        <w:t xml:space="preserve"> Wykonawca polegał przy wykazaniu spełnienia warunku udziału w postępowaniu,</w:t>
      </w:r>
    </w:p>
    <w:p w14:paraId="05E4B891" w14:textId="19C03B08" w:rsidR="00616D2A" w:rsidRDefault="00616D2A" w:rsidP="00616D2A">
      <w:pPr>
        <w:numPr>
          <w:ilvl w:val="3"/>
          <w:numId w:val="31"/>
        </w:numPr>
        <w:tabs>
          <w:tab w:val="clear" w:pos="2880"/>
          <w:tab w:val="num" w:pos="2552"/>
        </w:tabs>
        <w:spacing w:after="0" w:line="360" w:lineRule="auto"/>
        <w:ind w:left="1418"/>
      </w:pPr>
      <w:r>
        <w:t>w zakresie wskazanym w formularzu oferty (stanowiącym Załącznik nr 1 do Umowy) przez ………………….….. (nazwa tzw. podwykonawcy zwykłego).</w:t>
      </w:r>
    </w:p>
    <w:p w14:paraId="0C9339D5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Zamawiający może dopuścić zlecenie podwykonawcom zakresu prac, których Wykonawca nie zamierzał (nie wykazał w Ofercie) wykonywać przy udziale podwykonawców, a także zmianę albo rezygnację z podwykonawców w trakcie realizacji Umowy, zgodnie z postanowieniami § 9 Umowy.</w:t>
      </w:r>
    </w:p>
    <w:p w14:paraId="3E3E0A69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Wykonawca ponosi wobec Zamawiającego oraz osób trzecich odpowiedzialność za szkody wyrządzone przez siebie, personel, którym dysponuje oraz podwykonawcę przy wykonywaniu powierzonych im czynności, w szczególności zgodnie z przepisami u.p.b, u.p.z.p. oraz Kodeksu cywilnego.</w:t>
      </w:r>
    </w:p>
    <w:p w14:paraId="1588F8DE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Powierzenie wykonania czynności podwykonawcy nie zwalnia Wykonawcy od odpowiedzialności</w:t>
      </w:r>
      <w:r w:rsidR="00616D2A">
        <w:t xml:space="preserve"> </w:t>
      </w:r>
      <w:r>
        <w:t>i zobowiązań wynikających z warunków Umowy. Wykonawca będzie odpowiedzialny za działania</w:t>
      </w:r>
      <w:r w:rsidR="00616D2A">
        <w:t xml:space="preserve"> </w:t>
      </w:r>
      <w:r>
        <w:t xml:space="preserve">i zaniechania podwykonawcy jak za własne działania lub zaniechania. </w:t>
      </w:r>
    </w:p>
    <w:p w14:paraId="43B90511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Na żądanie Zamawiającego Wykonawca zobowiązuje się udzielić na piśmie wszelkich informacji dotyczących podwykonawców.</w:t>
      </w:r>
    </w:p>
    <w:p w14:paraId="31F4D72A" w14:textId="6C2432AD" w:rsidR="00CB1CEF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Wszelkie czynności podejmowane przez Wykonawcę lub podwykonawców w ramach realizacji niniejszej Umowy muszą być zgodne z obowiązującymi przepisami prawa.</w:t>
      </w:r>
    </w:p>
    <w:p w14:paraId="52ADB705" w14:textId="77777777" w:rsidR="00FA2D2A" w:rsidRPr="00FA2D2A" w:rsidRDefault="00FA2D2A" w:rsidP="00CB1CEF">
      <w:pPr>
        <w:pStyle w:val="Styl1"/>
        <w:spacing w:line="360" w:lineRule="auto"/>
      </w:pPr>
      <w:r w:rsidRPr="00FA2D2A">
        <w:t>§ 13. ODBIORY</w:t>
      </w:r>
    </w:p>
    <w:p w14:paraId="6D532AE8" w14:textId="6C634656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Protokół odbioru, o którym mowa w § 2 ust. 15 Umowy powinien zostać sporządzony i podpisany w ciągu 15 dni roboczych od dnia doręczenia Zamawiającemu całościowego, kompletnego i uzgodnionego PFU wraz z załącznikami. </w:t>
      </w:r>
    </w:p>
    <w:p w14:paraId="2AA1FC4C" w14:textId="38F2A830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Zamawiający nie podpisze protokołu w terminie wskazanym wyżej w ust. 1, jeżeli PFU wraz z załącznikami nie będzie wykonany w zakresie przedmiotu odbioru, będzie zawierał błędy lub braki lub w inny sposób będzie wykonany niezgodnie z postanowieniami Umowy, opisu przedmiotu zamówienia i ich załączników. W takim przypadku termin 15 dni roboczych ulega zawieszeniu do czasu złożenia przez Wykonawcę prawidłowego lub kompletnego PFU wraz z załącznikami.</w:t>
      </w:r>
      <w:r w:rsidR="001A16D4">
        <w:t xml:space="preserve"> </w:t>
      </w:r>
      <w:r w:rsidRPr="00FA2D2A">
        <w:t xml:space="preserve">O powyższych okolicznościach Zamawiający poinformuje </w:t>
      </w:r>
      <w:r w:rsidR="000C7411">
        <w:t>W</w:t>
      </w:r>
      <w:r w:rsidRPr="00FA2D2A">
        <w:t>ykonawcę.</w:t>
      </w:r>
    </w:p>
    <w:p w14:paraId="2358A662" w14:textId="59237E4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Zamawiający zastrzega sobie prawo odmowy przyjęcia i zwrot Wykonawcy PFU wraz z załącznikami z przyczyn wskazanych w ust. 2. Zwrot PFU Wykonawcy powinien nastąpić w terminie 15 dni roboczych z pisemnym podaniem przyczyn nieprzyjęcia PFU przez Zamawiającego.  </w:t>
      </w:r>
    </w:p>
    <w:p w14:paraId="1AF3CEFA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Dopiero podpisany zgodnie przez obie Strony Umowy protokół odbioru przedmiotu Umowy, uprawnia Wykonawcę do wystawienia rachunku / faktury VAT obejmującej przedmiot odbioru (protokołu). </w:t>
      </w:r>
    </w:p>
    <w:p w14:paraId="16580A57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Przedmiot odbioru musi być zgodny z Umową, kompletny, całościowy i zdatny do odbioru.</w:t>
      </w:r>
    </w:p>
    <w:p w14:paraId="4A9163F4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W przypadku stwierdzenia w okresie gwarancji jakości, w okresie rękojmi za wady lub w toku odbiorów nieistotnych braków, wad, usterek, nieprawidłowości lub błędów Strony Umowy uzgadniają w treści protokołu termin i sposób uzupełnienia braków, usunięcia wad, usterek, nieprawidłowości lub błędów. Jeżeli Wykonawca nie uzupełni braków, nie usunie wad, usterek, nieprawidłowości lub błędów w terminie lub w sposób ustalony w protokole, Zamawiający, po uprzednim powiadomieniu Wykonawcy, jest uprawniony do zlecenia uzupełnienia braków, usunięcia wad, usterek, nieprawidłowości lub błędów podmiotowi trzeciemu na koszt i ryzyko Wykonawcy.</w:t>
      </w:r>
    </w:p>
    <w:p w14:paraId="46B451E5" w14:textId="6CCA91D1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Przekazany Zamawiającemu przez Wykonawcę PFU wraz z załącznikami, podlegać będzie każdorazowo weryfikacji przez przedstawiciela Zamawiającego. Przedstawiciel Zamawiającego sprawdzi kompletność PFU i załączników w ciągu 15 dni roboczych od daty jego przekazania przez Wykonawcę i przekaże Wykonawcy ewentualne uwagi. Wykonawca dokona stosownych poprawek lub uzupełnień w PFU lub załącznikach w ciągu 10 dni roboczych od otrzymania ewentualnych uwag lub w terminie dłuższym wyznaczonym przez Zamawiającego. Zamawiający nie ponosi odpowiedzialności za przyjęte w PFU i załącznikach rozwiązania, a sprawdza za pośrednictwem swojego przedstawiciela jedynie kompletność przekazywanego PFU i załączników. Zamawiający za pośrednictwem swojego przedstawiciela powiadomi Wykonawcę o wszelkich zauważonych brakach, wadach, usterkach, nieprawidłowościach lub błędach w PFU lub w jego załącznikach. Termin, w którym Zamawiający zgłosi Wykonawcy powyższe okoliczności, nie zwalnia Wykonawcy z odpowiedzialności wynikającej z Umowy, udzielonej rękojmi za wady i gwarancji jakości w zakresie przedmiotu zamówienia.</w:t>
      </w:r>
    </w:p>
    <w:p w14:paraId="0EB69842" w14:textId="77777777" w:rsidR="00FA2D2A" w:rsidRPr="00FA2D2A" w:rsidRDefault="00FA2D2A" w:rsidP="00DA48FB">
      <w:pPr>
        <w:pStyle w:val="Styl1"/>
        <w:spacing w:line="360" w:lineRule="auto"/>
      </w:pPr>
      <w:r w:rsidRPr="00FA2D2A">
        <w:t>§ 14. PODSTAWOWE OBOWIĄZKI UMOWNE WYKONAWCY</w:t>
      </w:r>
    </w:p>
    <w:p w14:paraId="259DE99F" w14:textId="77777777" w:rsidR="00042428" w:rsidRDefault="00FA2D2A" w:rsidP="00042428">
      <w:pPr>
        <w:numPr>
          <w:ilvl w:val="3"/>
          <w:numId w:val="32"/>
        </w:numPr>
        <w:tabs>
          <w:tab w:val="clear" w:pos="2880"/>
        </w:tabs>
        <w:spacing w:after="0" w:line="360" w:lineRule="auto"/>
        <w:ind w:left="709"/>
      </w:pPr>
      <w:r w:rsidRPr="00FA2D2A">
        <w:t>Wykonawca zobowiązuje się wykonać przedmiot Umowy zgodnie z zamówieniem, sztuką budowlaną, Umową i SWZ, opisem przedmiotu zamówienia wraz z ich załącznikami, ofertą, nienaruszającymi Umowy poleceniami Zamawiającego oraz obowiązującymi normami i przepisami prawa oraz z należytą starannością.</w:t>
      </w:r>
    </w:p>
    <w:p w14:paraId="097D32EE" w14:textId="7C28003C" w:rsidR="001B2BA1" w:rsidRDefault="00FA2D2A" w:rsidP="00042428">
      <w:pPr>
        <w:numPr>
          <w:ilvl w:val="3"/>
          <w:numId w:val="32"/>
        </w:numPr>
        <w:tabs>
          <w:tab w:val="clear" w:pos="2880"/>
        </w:tabs>
        <w:spacing w:after="0" w:line="360" w:lineRule="auto"/>
        <w:ind w:left="709"/>
      </w:pPr>
      <w:r w:rsidRPr="00FA2D2A">
        <w:t>Dla prawidłowego wykonania przedmiotu Umowy, Wykonawca w trakcie prowadzonych prac uwzględni w niezbędnym zakresie w PFU i jego załącznikach, wymagania związane z warunkami ochrony środowiska - mające wpływ na jego opracowanie, a także warunki w zakresie dostosowania dla osób niepełnosprawnych - w niezbędnym zakresie określonym przepisami prawa.</w:t>
      </w:r>
    </w:p>
    <w:p w14:paraId="79E3D7FA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zobowiązany jest do informowania pisemnie Zamawiającego o zagrożeniach, które mogą mieć ujemny wpływ na tok realizacji przedmiotu Umowy, jakość prac, zwłoki planowanej daty zakończenia opracowania PFU i jego załączników.</w:t>
      </w:r>
    </w:p>
    <w:p w14:paraId="6511AC52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ponosi wyłączną odpowiedzialność za wszelkie szkody będące następstwem niewykonania lub nienależytego wykonania przedmiotu Umowy, które to szkody Wykonawca zobowiązuje się pokryć w pełnej wysokości.</w:t>
      </w:r>
    </w:p>
    <w:p w14:paraId="076FBF1B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zobowiązany jest do wykonania przedmiotu Umowy zgodnie z właściwymi przepisami prawa, w tym w szczególności uwzględniając przepisy z zakresu bezpieczeństwa i higieny pracy, p.poż., prawa budowlanego, prawa zamówień publicznych, przepisów o ochronie środowiska, przepisów sanitarnych, wodno-prawnych oraz zgodnie z zasadami wiedzy technicznej. Przy wykonywaniu przedmiotu Umowy Wykonawca zobowiązany jest także stosować przepisy, wymogi, wytyczne, regulaminy wynikające z dofinansowania, o którym mowa w § 1 ust. 3.</w:t>
      </w:r>
    </w:p>
    <w:p w14:paraId="7D925C55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zobowiązany jest do terminowego usuwania wad, usterek lub braków ujawnionych w czasie wykonywania PFU i jego załączników lub ujawnionych w czasie odbiorów, oraz w czasie obowiązywania rękojmi za wady i gwarancji jakości.</w:t>
      </w:r>
    </w:p>
    <w:p w14:paraId="2A785546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Na wniosek Zamawiającego Wykonawca będzie uczestniczył w cyklicznych spotkaniach koordynacyjnych z przedstawicielem Zamawiającego w siedzibie Zamawiającego lub na terenie planowanej inwestycji. Ustala się minimum co dwutygodniowe spotkania koordynacyjne.</w:t>
      </w:r>
      <w:r w:rsidR="00A564FF">
        <w:t xml:space="preserve"> </w:t>
      </w:r>
      <w:r w:rsidRPr="00FA2D2A">
        <w:t>Zamawiający zastrzega sobie prawo zmiany harmonogramu spotkań koordynacyjnych. Zamawiający, za jego zgodą, w uzasadnionych przypadkach, dopuszcza przeprowadzenie narad koordynacyjnych w trybie on-line. Powyższe nie stanowi zmiany warunków Umowy.</w:t>
      </w:r>
    </w:p>
    <w:p w14:paraId="6225988B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Wszystkie materiały i urządzenia, które będą wskazane w PFU lub jego załącznikach powinny odpowiadać co do jakości minimalnym wymogom wyrobów dopuszczonych do obrotu i stosowania w budownictwie określonym w Prawie budowlanym i pozostałych przepisach prawa, w szczególności powinny być zgodne z zasadami wskazanymi w przepisach ustawy Prawo zamówień publicznych, nie mogą zakłócać zasad uczciwej konkurencji i nie mogą naruszać zasad równej dostępności w przyszłym zamówieniu publicznym na roboty budowlane.</w:t>
      </w:r>
    </w:p>
    <w:p w14:paraId="2396E5BA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oświadcza, że posiada wiedzę i doświadczenie wymagane do opracowania PFU i jego załączników.</w:t>
      </w:r>
    </w:p>
    <w:p w14:paraId="41A18630" w14:textId="7521DBD2" w:rsidR="00FA2D2A" w:rsidRPr="00FA2D2A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Uznaje się, że wszystkie koszty realizacji wszelkich obowiązków Wykonawcy opisanych w Umowie i opisie przedmiotu zamówienia wraz z ich załącznikami - łącznie i w obowiązujących przepisach prawa oraz normach zawierają się w ryczałtowej cenie oferty Wykonawcy (umownym wynagrodzeniu ryczałtowym Wykonawcy) i nie będą podlegać jakiejkolwiek odrębnej lub jakiejkolwiek dodatkowej zapłacie.</w:t>
      </w:r>
    </w:p>
    <w:p w14:paraId="6CA5C590" w14:textId="77777777" w:rsidR="00FA2D2A" w:rsidRPr="00FA2D2A" w:rsidRDefault="00FA2D2A" w:rsidP="00DA48FB">
      <w:pPr>
        <w:pStyle w:val="Styl1"/>
        <w:spacing w:line="360" w:lineRule="auto"/>
      </w:pPr>
      <w:r w:rsidRPr="00FA2D2A">
        <w:t>§ 15. USUWANIE NIEPRAWIDŁOWOŚCI W PFU</w:t>
      </w:r>
    </w:p>
    <w:p w14:paraId="4D356764" w14:textId="77777777" w:rsidR="009B0F6A" w:rsidRDefault="00FA2D2A" w:rsidP="009B0F6A">
      <w:pPr>
        <w:numPr>
          <w:ilvl w:val="0"/>
          <w:numId w:val="26"/>
        </w:numPr>
        <w:spacing w:after="0" w:line="360" w:lineRule="auto"/>
        <w:ind w:left="709"/>
      </w:pPr>
      <w:r w:rsidRPr="00FA2D2A">
        <w:t>W przypadku stwierdzenia przez przedstawiciela Zamawiającego wykonywania PFU lub jego załączników niezgodnie z Umową, SWZ, opisem przedmiotu zamówienia wraz z ich załącznikami lub niezgodnie z obowiązującymi przepisami prawa, lub w związku z ujawnieniem powstałych z przyczyn obciążających Wykonawcę braków, wad, usterek, nieprawidłowości lub błędów w PFU lub w jego załącznikach, Zamawiający poprzez swojego przedstawiciela jest uprawniony do żądania usunięcia przez Wykonawcę stwierdzonych braków, wad, usterek, nieprawidłowości lub błędów w PFU lub w jego załącznikach - w określonym terminie nie dłuższym niż 10 dni roboczych, chyba że z obiektywnych względów Zamawiający wyznaczy termin dłuższy. Koszt usunięcia braków, wad, usterek, nieprawidłowości lub błędów PFU i jego załączników ponosi Wykonawca.</w:t>
      </w:r>
    </w:p>
    <w:p w14:paraId="41D146D7" w14:textId="7745D626" w:rsidR="00FA2D2A" w:rsidRPr="00FA2D2A" w:rsidRDefault="00FA2D2A" w:rsidP="009B0F6A">
      <w:pPr>
        <w:numPr>
          <w:ilvl w:val="0"/>
          <w:numId w:val="26"/>
        </w:numPr>
        <w:spacing w:after="0" w:line="360" w:lineRule="auto"/>
        <w:ind w:left="709"/>
      </w:pPr>
      <w:r w:rsidRPr="00FA2D2A">
        <w:t>Jeżeli Wykonawca nie usunie braków, wad, usterek, nieprawidłowości lub błędów w PFU i jego załącznikach w terminie wyznaczonym przez przedstawiciela Zamawiającego, Zamawiający może zlecić usunięcie ich przez osoby trzecie na koszt i ryzyko Wykonawcy (wykonanie zastępcze) i potrącić poniesione w związku z tym wydatki z wynagrodzenia Wykonawcy lub wystosować względem Wykonawcy odrębne roszczenie. Wykonanie zastępcze nie narusza regulacji ustawy o Prawach autorskich.</w:t>
      </w:r>
    </w:p>
    <w:p w14:paraId="149772FC" w14:textId="77777777" w:rsidR="00FA2D2A" w:rsidRPr="00FA2D2A" w:rsidRDefault="00FA2D2A" w:rsidP="00DA48FB">
      <w:pPr>
        <w:pStyle w:val="Styl1"/>
        <w:spacing w:line="360" w:lineRule="auto"/>
      </w:pPr>
      <w:r w:rsidRPr="00FA2D2A">
        <w:t>§ 16. ZATRUDNIENIE NA PODSTAWIE UMOWY O PRACĘ (STOSUNKU PRACY)</w:t>
      </w:r>
    </w:p>
    <w:p w14:paraId="54C7C3D4" w14:textId="77777777" w:rsidR="00E666D6" w:rsidRDefault="00FA2D2A" w:rsidP="00042428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Na podstawie art. 438 ust. 1 oraz art. 95 ust. 1 i 2 pkt 1 u.p.z.p., Zamawiający wymaga zatrudnienia na podstawie umowy o pracę (stosunku pracy) przez Wykonawcę lub podwykonawcę osób wykonujących </w:t>
      </w:r>
      <w:r w:rsidRPr="00FA2D2A">
        <w:t>następujące</w:t>
      </w:r>
      <w:r w:rsidRPr="00FA2D2A">
        <w:rPr>
          <w:lang w:val="x-none"/>
        </w:rPr>
        <w:t xml:space="preserve"> czynności w zakresie realizacji zamówienia:</w:t>
      </w:r>
      <w:r w:rsidRPr="00FA2D2A">
        <w:t xml:space="preserve"> </w:t>
      </w:r>
      <w:r w:rsidRPr="00FA2D2A">
        <w:rPr>
          <w:lang w:val="x-none"/>
        </w:rPr>
        <w:t xml:space="preserve">fizyczne opracowanie PFU lub jego załączników, a także wykonywanie innych czynności pomocniczych i towarzyszących </w:t>
      </w:r>
      <w:r w:rsidRPr="00FA2D2A">
        <w:t xml:space="preserve">wykonania </w:t>
      </w:r>
      <w:r w:rsidRPr="00FA2D2A">
        <w:rPr>
          <w:lang w:val="x-none"/>
        </w:rPr>
        <w:t>Umowy - poza czynnościami i zakresami wykonywanymi przez osoby posiadające uprawnienia budowlane do kierowania i projektowania.</w:t>
      </w:r>
    </w:p>
    <w:p w14:paraId="4AE1FE94" w14:textId="0EB08FC8" w:rsidR="00042428" w:rsidRPr="00E666D6" w:rsidRDefault="00E666D6" w:rsidP="00E666D6">
      <w:pPr>
        <w:spacing w:after="0" w:line="360" w:lineRule="auto"/>
        <w:ind w:left="720"/>
        <w:rPr>
          <w:lang w:val="x-none"/>
        </w:rPr>
      </w:pPr>
      <w:r w:rsidRPr="00E666D6">
        <w:rPr>
          <w:rFonts w:cs="Arial"/>
          <w:szCs w:val="24"/>
          <w:lang w:eastAsia="pl-PL"/>
        </w:rPr>
        <w:t>Ww. obowiązek nie dotyczy przedsiębiorców osobiście wykonujących którąkolwiek z ww. prac, osób współpracujących w rozumieniu ustawy z dnia 13 października 1998 r. o systemie ubezpieczeń społecznych, a także urzędujących członków organów zarządzających lub nadzorczych Wykonawcy, wspólników spółki jawnej lub partnerskiej w zakresie, w jakim będą wykonywać osobiście usługę na rzecz Zamawiającego bądź Wykonawcy</w:t>
      </w:r>
    </w:p>
    <w:p w14:paraId="04361CCD" w14:textId="27E71615" w:rsidR="00FA2D2A" w:rsidRDefault="00FA2D2A" w:rsidP="00A3266E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>Zgodnie z</w:t>
      </w:r>
      <w:r w:rsidRPr="009B0F6A">
        <w:rPr>
          <w:lang w:val="x-none"/>
        </w:rPr>
        <w:t xml:space="preserve"> art. 438 ust. 1 oraz art. 95 ust. 2 pkt 2 i 3 u.p.z.p., w trakcie realizacji zamówienia Zamawiający uprawniony jest do weryfikacji zatrudnienia oraz wykonywania czynności kontrolnych wobec Wykonawcy odnośnie spełniania przez Wykonawcę lub podwykonawcę wymogu zatrudnienia na podstawie umowy o pracę (stosunku pracy) osób wykonujących wskazane w ust. 1 czynności. Zamawiający uprawniony jest w szczególności do:</w:t>
      </w:r>
    </w:p>
    <w:p w14:paraId="4FDF099A" w14:textId="7725AEA1" w:rsidR="009B0F6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żądania oświadczeń i dokumentów w zakresie potwierdzenia spełniania ww. wymogów i dokonywania ich oceny,</w:t>
      </w:r>
    </w:p>
    <w:p w14:paraId="3A8037CE" w14:textId="2A1679FC" w:rsidR="009B0F6A" w:rsidRPr="00FA2D2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żądania wyjaśnień w przypadku wątpliwości w zakresie potwierdzenia spełniania ww. wymogów,</w:t>
      </w:r>
    </w:p>
    <w:p w14:paraId="63E9B206" w14:textId="3B527850" w:rsidR="009B0F6A" w:rsidRPr="00FA2D2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przeprowadzania kontroli na miejscu wykonywania świadczenia.</w:t>
      </w:r>
    </w:p>
    <w:p w14:paraId="6A474C28" w14:textId="267CF88A" w:rsidR="00FA2D2A" w:rsidRDefault="00FA2D2A" w:rsidP="009B0F6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9B0F6A">
        <w:rPr>
          <w:lang w:val="x-none"/>
        </w:rPr>
        <w:t>Na podstawie art. 438 ust. 1 i 2 oraz art. 95 ust. 2 pkt 2 i 3 u.p.z.p., w trakcie realizacji zamówienia na każde wezwanie Zamawiającego w wyznaczonym w tym wezwaniu terminie, Wykonawca przedłoży Zamawiającemu wskazane spośród wymienionych poniżej dowody (Zamawiający uprawniony jest do żądania wszystkich lub wybranych dowodów), w celu potwierdzenia spełnienia wymogu zatrudnienia na podstawie umowy o pracę (stosunku pracy) przez Wykonawcę lub podwykonawcę osób wykonujących wskazane w ust. 1  czynności w trakcie i w zakresie realizacji zamówienia:</w:t>
      </w:r>
    </w:p>
    <w:p w14:paraId="281D106F" w14:textId="26474691" w:rsidR="00F0339A" w:rsidRDefault="00F0339A" w:rsidP="00042428">
      <w:pPr>
        <w:numPr>
          <w:ilvl w:val="3"/>
          <w:numId w:val="33"/>
        </w:numPr>
        <w:tabs>
          <w:tab w:val="clear" w:pos="2880"/>
        </w:tabs>
        <w:spacing w:after="0" w:line="360" w:lineRule="auto"/>
        <w:ind w:left="1134"/>
        <w:rPr>
          <w:lang w:val="x-none"/>
        </w:rPr>
      </w:pPr>
      <w:r w:rsidRPr="00FA2D2A">
        <w:rPr>
          <w:lang w:val="x-none"/>
        </w:rPr>
        <w:t>oświadczenie Wykonawcy lub podwykonawcy</w:t>
      </w:r>
      <w:r w:rsidRPr="00FA2D2A">
        <w:rPr>
          <w:b/>
          <w:lang w:val="x-none"/>
        </w:rPr>
        <w:t xml:space="preserve"> </w:t>
      </w:r>
      <w:r w:rsidRPr="00FA2D2A">
        <w:rPr>
          <w:lang w:val="x-none"/>
        </w:rPr>
        <w:t>o zatrudnieniu na podstawie umowy o pracę osób wykonujących czynności, których dotyczy wezwanie Zamawiającego.</w:t>
      </w:r>
      <w:r w:rsidRPr="00FA2D2A">
        <w:rPr>
          <w:b/>
          <w:lang w:val="x-none"/>
        </w:rPr>
        <w:t xml:space="preserve"> </w:t>
      </w:r>
      <w:r w:rsidRPr="00FA2D2A">
        <w:rPr>
          <w:lang w:val="x-none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</w:t>
      </w:r>
    </w:p>
    <w:p w14:paraId="6DF7B1D3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poświadczoną za zgodność z oryginałem odpowiednio przez Wykonawcę lub podwykonawcę</w:t>
      </w:r>
      <w:r w:rsidRPr="000F7EB1">
        <w:rPr>
          <w:b/>
          <w:lang w:val="x-none"/>
        </w:rPr>
        <w:t xml:space="preserve"> </w:t>
      </w:r>
      <w:r w:rsidRPr="000F7EB1">
        <w:rPr>
          <w:lang w:val="x-none"/>
        </w:rPr>
        <w:t>kopię umowy / umów o pracę osób wykonujących w trakcie realizacji zamówienia czynności, których dotyczy ww. oświadczenie Wykonawcy lub podwykonawcy (wraz z dokumentem regulującym zakres obowiązków, jeżeli został sporządzony). Kopia umowy / umów powinna zostać zanonimizowana w sposób zapewniający ochronę danych osobowych pracowników, zgodnie z przepisami o ochronie danych osobowych (tj. w szczególności bez adresów, nr PESEL pracowników). Imię i nazwisko pracownika nie podlega anonimizacji. Informacje takie jak: data zawarcia umowy, rodzaj umowy o pracę i wymiar etatu powinny być możliwe do zidentyfikowania,</w:t>
      </w:r>
    </w:p>
    <w:p w14:paraId="1A6949CA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7ECEC0F5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</w:t>
      </w:r>
      <w:r w:rsidRPr="000F7EB1">
        <w:rPr>
          <w:i/>
          <w:lang w:val="x-none"/>
        </w:rPr>
        <w:t xml:space="preserve">. </w:t>
      </w:r>
      <w:r w:rsidRPr="000F7EB1">
        <w:rPr>
          <w:lang w:val="x-none"/>
        </w:rPr>
        <w:t>Imię i nazwisko pracownika nie podlega anonimizacji,</w:t>
      </w:r>
    </w:p>
    <w:p w14:paraId="70C9CE53" w14:textId="77777777" w:rsidR="000F7EB1" w:rsidRP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oświadczenie zatrudnionego pracownika wykonującego czynności, których dotyczy wezwanie Zamawiającego.</w:t>
      </w:r>
      <w:r w:rsidRPr="000F7EB1">
        <w:rPr>
          <w:b/>
          <w:lang w:val="x-none"/>
        </w:rPr>
        <w:t xml:space="preserve"> </w:t>
      </w:r>
      <w:r w:rsidRPr="000F7EB1">
        <w:rPr>
          <w:lang w:val="x-none"/>
        </w:rPr>
        <w:t>Oświadczenie to powinno zawierać w szczególności: określenie zatrudnionego pracownika składającego oświadczenie (imię i nazwisko, stanowisko lub zakres obowiązków pracownika), datę złożenia oświadczenia, wskazanie wykonywanych czynności w zakresie realizacji zamówienia, wskazanie rodzaju umowy o pracę i wymiaru etatu oraz podpis pracownika. Oświadczenie winno być złożone w sposób zapewniający ochronę danych osobowych pracowników, zgodnie z przepisami o ochronie danych osobowych</w:t>
      </w:r>
      <w:r w:rsidRPr="000F7EB1">
        <w:rPr>
          <w:i/>
          <w:lang w:val="x-none"/>
        </w:rPr>
        <w:t xml:space="preserve">. </w:t>
      </w:r>
      <w:r w:rsidRPr="000F7EB1">
        <w:rPr>
          <w:lang w:val="x-none"/>
        </w:rPr>
        <w:t>Imię i nazwisko pracownika nie podlega anonimizacji,</w:t>
      </w:r>
    </w:p>
    <w:p w14:paraId="21E4A774" w14:textId="584DD368" w:rsidR="00F0339A" w:rsidRP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 xml:space="preserve">jeżeli Wykonawca w uzasadnionych przypadkach niezawinionych z jego strony, nie może dostarczyć dokumentów i oświadczeń wskazanych w punktach </w:t>
      </w:r>
      <w:r w:rsidRPr="00FA2D2A">
        <w:t>1</w:t>
      </w:r>
      <w:r w:rsidRPr="000F7EB1">
        <w:rPr>
          <w:lang w:val="x-none"/>
        </w:rPr>
        <w:t xml:space="preserve"> – </w:t>
      </w:r>
      <w:r w:rsidRPr="00FA2D2A">
        <w:t>5</w:t>
      </w:r>
      <w:r w:rsidRPr="000F7EB1">
        <w:rPr>
          <w:lang w:val="x-none"/>
        </w:rPr>
        <w:t>, Zamawiający dopuszcza także inne dokumenty zawierające informacje, w tym dane osobowe zanonimizowane w sposób zapewniający ochronę danych osobowych pracowników, zgodnie z przepisami o ochronie danych osobowych (tj. w szczególności bez adresów, nr PESEL pracowników, natomiast imię i nazwisko pracownika nie podlega anonimizacji), niezbędne do weryfikacji zatrudnienia na podstawie umowy o pracę, w szczególności imię i nazwisko zatrudnionego pracownika, datę zawarcia umowy o pracę, rodzaj umowy o pracę i zakres obowiązków pracownika.</w:t>
      </w:r>
    </w:p>
    <w:p w14:paraId="5C2E89E5" w14:textId="672A5D06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 xml:space="preserve">Z tytułu niespełnienia przez Wykonawcę lub podwykonawcę wymogu zatrudnienia na podstawie umowy o pracę (stosunku pracy) osób wykonujących wskazane w ust. 1 czynności lub niezłożenia przez Wykonawcę w wyznaczonym przez Zamawiającego terminie żądanych przez Zamawiającego dowodów w celu potwierdzenia spełnienia przez Wykonawcę lub podwykonawcę wymogu zatrudnienia na podstawie umowy o pracę (stosunku pracy), Zamawiający na podstawie art. 95 ust. 2 pkt 3 i art. 438 ust 1 u.p.z.p. przewiduje sankcje w postaci obowiązku zapłaty przez Wykonawcę kar umownych w wysokościach określonych w § </w:t>
      </w:r>
      <w:r w:rsidRPr="00FA2D2A">
        <w:t>7</w:t>
      </w:r>
      <w:r w:rsidRPr="00F0339A">
        <w:rPr>
          <w:lang w:val="x-none"/>
        </w:rPr>
        <w:t xml:space="preserve"> ust. 1 pkt 6 i 7. </w:t>
      </w:r>
    </w:p>
    <w:p w14:paraId="40EDB30C" w14:textId="4360B79C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 xml:space="preserve">Niezależnie od innych postanowień Umowy niezłożenie przez Wykonawcę w terminie 14 dni żądanych przez Zamawiającego dowodów w celu potwierdzenia spełnienia przez Wykonawcę lub podwykonawcę wymogu zatrudnienia na podstawie umowy o pracę (stosunku pracy), traktowane będzie jako niespełnienie przez Wykonawcę lub podwykonawcę wymogu zatrudnienia na podstawie umowy o pracę (stosunku pracy) osób wykonujących wskazane w ust. 1 czynności i na podstawie art. 95 ust. 2 pkt 3 i art. 438 ust 1 u.p.z.p. będzie skutkowało obowiązkiem zapłaty przez Wykonawcę kary umownej w wysokości określonej w § </w:t>
      </w:r>
      <w:r w:rsidRPr="00FA2D2A">
        <w:t>7</w:t>
      </w:r>
      <w:r w:rsidRPr="00F0339A">
        <w:rPr>
          <w:lang w:val="x-none"/>
        </w:rPr>
        <w:t xml:space="preserve"> ust. 1 pkt 7.</w:t>
      </w:r>
    </w:p>
    <w:p w14:paraId="71DF0E3F" w14:textId="77777777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1B06C0FC" w14:textId="77777777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>Jeżeli Wykonawca realizuje zamówienie przy udziale podwykonawców, zobowiązany jest do realizacji zamówienia w taki sposób, aby spełniali oni wymóg z art. 95 u.p.z.p. w zakresie określonym Umową.</w:t>
      </w:r>
    </w:p>
    <w:p w14:paraId="19A17BA4" w14:textId="711DB071" w:rsidR="00FA2D2A" w:rsidRP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>Wszelkie dokumenty i oświadczenia przekazywane przez Wykonawcę muszą być zanonimizowane zgodnie z przepisami o ochronie danych osobowych.</w:t>
      </w:r>
    </w:p>
    <w:p w14:paraId="6310F53A" w14:textId="77777777" w:rsidR="00FA2D2A" w:rsidRPr="00FA2D2A" w:rsidRDefault="00FA2D2A" w:rsidP="00DA48FB">
      <w:pPr>
        <w:pStyle w:val="Styl1"/>
        <w:spacing w:line="360" w:lineRule="auto"/>
      </w:pPr>
      <w:r w:rsidRPr="00FA2D2A">
        <w:t>§ 17. OCHRONA DANYCH OSOBOWYCH</w:t>
      </w:r>
    </w:p>
    <w:p w14:paraId="1C9CAA2F" w14:textId="062421B6" w:rsidR="00FA2D2A" w:rsidRPr="00FA2D2A" w:rsidRDefault="00FA2D2A" w:rsidP="00A3266E">
      <w:pPr>
        <w:spacing w:after="0" w:line="360" w:lineRule="auto"/>
      </w:pPr>
      <w:r w:rsidRPr="00FA2D2A">
        <w:t>Wykonawca, realizując Umowę, zobowiązuje się przestrzegać w pełnym zakresie przepisów rozporządzenia Parlamentu Europejskiego i Rady (UE02016/679 z dnia 27 kwietnia 2016 r. w sprawie ochrony osób fizycznych w związku z przetwarzaniem danych osobowych i w sprawie swobodnego przepływu takich danych oraz uchylenia dyrektywy 95/46/WE (ogólne rozporządzenie o ochronie danych) oraz przepisów ustawy z dnia 10 maja 2018 r. o ochronie danych osobowych</w:t>
      </w:r>
      <w:r w:rsidR="00F0339A">
        <w:t>.</w:t>
      </w:r>
      <w:r w:rsidRPr="00FA2D2A">
        <w:t xml:space="preserve"> Powołane przepisy prawne Wykonawca zobowiązuje się stosować z uwzględnieniem ewentualnych zmian stanu prawnego w tym zakresie.</w:t>
      </w:r>
    </w:p>
    <w:p w14:paraId="56FF87A4" w14:textId="77777777" w:rsidR="00FA2D2A" w:rsidRPr="00FA2D2A" w:rsidRDefault="00FA2D2A" w:rsidP="00DA48FB">
      <w:pPr>
        <w:pStyle w:val="Styl1"/>
        <w:spacing w:line="360" w:lineRule="auto"/>
      </w:pPr>
      <w:r w:rsidRPr="00FA2D2A">
        <w:t>§ 18. POSTANOWIENIA KOŃCOWE</w:t>
      </w:r>
    </w:p>
    <w:p w14:paraId="24039112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 xml:space="preserve">Na podstawie art. 100 Ustawy z dnia 11 września 2019 r. - Prawo zamówień publicznych, Zamawiający wymaga adekwatnie do przedmiotu zamówienia, dostosowania PFU i jego załączników (opisu przedmiotu zamówienia tam zawartego) do potrzeb wszystkich użytkowników, w tym zapewnienia dostępności dla osób niepełnosprawnych. </w:t>
      </w:r>
    </w:p>
    <w:p w14:paraId="37E127FF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W sprawach nieuregulowanych w niniejszej Umowie stosuje się zapisy SWZ, opisu przedmiotu zamówienia wraz z załącznikami, przepisy Kodeksu cywilnego oraz ustawy Prawo zamówień publicznych.</w:t>
      </w:r>
    </w:p>
    <w:p w14:paraId="53C82DEA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Zgodnie z art. 431 u.p.z.p. oraz § 354 ust. 1 i 2 KC, Zamawiający i Wykonawca obowiązani są współdziałać przy wykonaniu Umowy w sprawie zamówienia publicznego, w celu należytej realizacji zamówienia, a w przypadku wystąpienia ewentualnych sporów do ich polubownego rozstrzygania zgodnie z obowiązującymi przepisami prawa i postanowieniami Umowy.</w:t>
      </w:r>
    </w:p>
    <w:p w14:paraId="41964066" w14:textId="77777777" w:rsid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Wszelkie spory wynikające z niniejszej Umowy lub powstające w związku z Umową, wskutek braku ich polubownego i zgodnego przez Strony Umowy rozwiązania, o którym mowa w ust. 3 będą następnie rozstrzygane przez powszechny sąd, właściwy miejscowo dla siedziby Zamawiającego.</w:t>
      </w:r>
    </w:p>
    <w:p w14:paraId="67EFC27E" w14:textId="733566C4" w:rsidR="003E42A2" w:rsidRPr="003E42A2" w:rsidRDefault="003E42A2" w:rsidP="003E42A2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3E42A2">
        <w:t>Umowa została sporządzona</w:t>
      </w:r>
      <w:r>
        <w:t xml:space="preserve"> na .. ponumerowanych stronach. </w:t>
      </w:r>
    </w:p>
    <w:p w14:paraId="303FB9DE" w14:textId="77777777" w:rsidR="006268D0" w:rsidRDefault="00FA2D2A" w:rsidP="006268D0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Umowa wchodzi w życie w dniu jej podpisania przez obie Strony.</w:t>
      </w:r>
    </w:p>
    <w:p w14:paraId="315E880D" w14:textId="04F11859" w:rsidR="006268D0" w:rsidRPr="00FA2D2A" w:rsidRDefault="006268D0" w:rsidP="006268D0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Poniższe załączniki należy uważać za stanowiące integralną część niniejszej Umowy:</w:t>
      </w:r>
    </w:p>
    <w:p w14:paraId="1437FA04" w14:textId="47901E08" w:rsidR="00031641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 xml:space="preserve">Załącznik nr 1 </w:t>
      </w:r>
      <w:r w:rsidR="00031641">
        <w:t>–</w:t>
      </w:r>
      <w:r w:rsidRPr="00FA2D2A">
        <w:t xml:space="preserve"> </w:t>
      </w:r>
      <w:r w:rsidR="001C2484">
        <w:t>O</w:t>
      </w:r>
      <w:r w:rsidR="00031641">
        <w:t>ferta Wykonawcy wraz z jej ewentualnymi wyjaśnieniami lub poprawkami oraz – jeżeli dotyczy – zobowiązaniem podmiotu udostępniającego zasoby lub oświadczeniem wykonawców wspólnie ubiegających się o udzielenie zamówienia</w:t>
      </w:r>
    </w:p>
    <w:p w14:paraId="576141E5" w14:textId="77777777" w:rsidR="001C2484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 xml:space="preserve">Załącznik nr 2 </w:t>
      </w:r>
      <w:r w:rsidR="00031641">
        <w:t xml:space="preserve">– Opis przedmiotu zamówienia wraz z załącznikami  z ewentualnymi modyfikacjami i wyjaśnieniami, jeżeli wystąpiły w </w:t>
      </w:r>
      <w:r w:rsidR="001C2484">
        <w:t>postępowaniu o udzielenie zamówienia publicznego</w:t>
      </w:r>
    </w:p>
    <w:p w14:paraId="54FC5E57" w14:textId="5F572A77" w:rsidR="001C2484" w:rsidRDefault="001C2484" w:rsidP="006268D0">
      <w:pPr>
        <w:numPr>
          <w:ilvl w:val="0"/>
          <w:numId w:val="28"/>
        </w:numPr>
        <w:spacing w:after="0" w:line="360" w:lineRule="auto"/>
      </w:pPr>
      <w:r>
        <w:t xml:space="preserve">Załącznik nr 3 – Wyciąg z SWZ dotyczący warunków udziału w postepowaniu oraz sposobu potwierdzenia ich spełnienia </w:t>
      </w:r>
    </w:p>
    <w:p w14:paraId="0016E0DD" w14:textId="5E0E0607" w:rsidR="006268D0" w:rsidRPr="00FA2D2A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>Załącznik nr</w:t>
      </w:r>
      <w:r w:rsidRPr="00FA2D2A">
        <w:rPr>
          <w:b/>
        </w:rPr>
        <w:t xml:space="preserve"> </w:t>
      </w:r>
      <w:r w:rsidR="003E42A2">
        <w:t>4</w:t>
      </w:r>
      <w:r w:rsidRPr="00FA2D2A">
        <w:t xml:space="preserve"> - umowa Wykonawców wspólnie realizujących zamówienie</w:t>
      </w:r>
      <w:r w:rsidR="001C2484">
        <w:t xml:space="preserve"> (jeżeli dotyczy)</w:t>
      </w:r>
      <w:r w:rsidRPr="00FA2D2A">
        <w:t>.</w:t>
      </w:r>
    </w:p>
    <w:p w14:paraId="4465195D" w14:textId="758ADAA6" w:rsidR="00E666D6" w:rsidRPr="00FA2D2A" w:rsidRDefault="00FA2D2A" w:rsidP="00E666D6">
      <w:pPr>
        <w:spacing w:after="0" w:line="360" w:lineRule="auto"/>
        <w:rPr>
          <w:b/>
        </w:rPr>
      </w:pPr>
      <w:r w:rsidRPr="00FA2D2A">
        <w:rPr>
          <w:b/>
        </w:rPr>
        <w:t>ZAMAWIAJĄCY:</w:t>
      </w:r>
      <w:r w:rsidR="00E666D6">
        <w:rPr>
          <w:b/>
        </w:rPr>
        <w:tab/>
        <w:t xml:space="preserve">                                                                             </w:t>
      </w:r>
      <w:r w:rsidR="00E666D6" w:rsidRPr="00FA2D2A">
        <w:rPr>
          <w:b/>
        </w:rPr>
        <w:t>WYKONAWCA:</w:t>
      </w:r>
    </w:p>
    <w:p w14:paraId="46F9FB4C" w14:textId="383E2D85" w:rsidR="000F7EB1" w:rsidRDefault="000F7EB1" w:rsidP="00E666D6">
      <w:pPr>
        <w:tabs>
          <w:tab w:val="left" w:pos="7200"/>
        </w:tabs>
        <w:spacing w:after="0" w:line="360" w:lineRule="auto"/>
        <w:rPr>
          <w:b/>
        </w:rPr>
      </w:pPr>
    </w:p>
    <w:sectPr w:rsidR="000F7E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8DD3A" w14:textId="77777777" w:rsidR="003E42A2" w:rsidRDefault="003E42A2" w:rsidP="003E42A2">
      <w:pPr>
        <w:spacing w:after="0" w:line="240" w:lineRule="auto"/>
      </w:pPr>
      <w:r>
        <w:separator/>
      </w:r>
    </w:p>
  </w:endnote>
  <w:endnote w:type="continuationSeparator" w:id="0">
    <w:p w14:paraId="1E8D56A9" w14:textId="77777777" w:rsidR="003E42A2" w:rsidRDefault="003E42A2" w:rsidP="003E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919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085653" w14:textId="72EE652F" w:rsidR="003E42A2" w:rsidRPr="003E42A2" w:rsidRDefault="003E42A2">
            <w:pPr>
              <w:pStyle w:val="Stopka"/>
              <w:jc w:val="center"/>
            </w:pPr>
            <w:r w:rsidRPr="003E42A2">
              <w:rPr>
                <w:sz w:val="20"/>
                <w:szCs w:val="20"/>
              </w:rPr>
              <w:t xml:space="preserve">Strona </w:t>
            </w:r>
            <w:r w:rsidRPr="003E42A2">
              <w:rPr>
                <w:bCs/>
                <w:sz w:val="20"/>
                <w:szCs w:val="20"/>
              </w:rPr>
              <w:fldChar w:fldCharType="begin"/>
            </w:r>
            <w:r w:rsidRPr="003E42A2">
              <w:rPr>
                <w:bCs/>
                <w:sz w:val="20"/>
                <w:szCs w:val="20"/>
              </w:rPr>
              <w:instrText>PAGE</w:instrText>
            </w:r>
            <w:r w:rsidRPr="003E42A2">
              <w:rPr>
                <w:bCs/>
                <w:sz w:val="20"/>
                <w:szCs w:val="20"/>
              </w:rPr>
              <w:fldChar w:fldCharType="separate"/>
            </w:r>
            <w:r w:rsidR="00FC6A23">
              <w:rPr>
                <w:bCs/>
                <w:noProof/>
                <w:sz w:val="20"/>
                <w:szCs w:val="20"/>
              </w:rPr>
              <w:t>12</w:t>
            </w:r>
            <w:r w:rsidRPr="003E42A2">
              <w:rPr>
                <w:bCs/>
                <w:sz w:val="20"/>
                <w:szCs w:val="20"/>
              </w:rPr>
              <w:fldChar w:fldCharType="end"/>
            </w:r>
            <w:r w:rsidRPr="003E42A2">
              <w:rPr>
                <w:sz w:val="20"/>
                <w:szCs w:val="20"/>
              </w:rPr>
              <w:t xml:space="preserve"> z </w:t>
            </w:r>
            <w:r w:rsidRPr="003E42A2">
              <w:rPr>
                <w:bCs/>
                <w:sz w:val="20"/>
                <w:szCs w:val="20"/>
              </w:rPr>
              <w:fldChar w:fldCharType="begin"/>
            </w:r>
            <w:r w:rsidRPr="003E42A2">
              <w:rPr>
                <w:bCs/>
                <w:sz w:val="20"/>
                <w:szCs w:val="20"/>
              </w:rPr>
              <w:instrText>NUMPAGES</w:instrText>
            </w:r>
            <w:r w:rsidRPr="003E42A2">
              <w:rPr>
                <w:bCs/>
                <w:sz w:val="20"/>
                <w:szCs w:val="20"/>
              </w:rPr>
              <w:fldChar w:fldCharType="separate"/>
            </w:r>
            <w:r w:rsidR="00FC6A23">
              <w:rPr>
                <w:bCs/>
                <w:noProof/>
                <w:sz w:val="20"/>
                <w:szCs w:val="20"/>
              </w:rPr>
              <w:t>33</w:t>
            </w:r>
            <w:r w:rsidRPr="003E42A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FF144A" w14:textId="77777777" w:rsidR="003E42A2" w:rsidRDefault="003E4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76868" w14:textId="77777777" w:rsidR="003E42A2" w:rsidRDefault="003E42A2" w:rsidP="003E42A2">
      <w:pPr>
        <w:spacing w:after="0" w:line="240" w:lineRule="auto"/>
      </w:pPr>
      <w:r>
        <w:separator/>
      </w:r>
    </w:p>
  </w:footnote>
  <w:footnote w:type="continuationSeparator" w:id="0">
    <w:p w14:paraId="5D962209" w14:textId="77777777" w:rsidR="003E42A2" w:rsidRDefault="003E42A2" w:rsidP="003E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9F842" w14:textId="0AF88237" w:rsidR="003E42A2" w:rsidRDefault="003E42A2">
    <w:pPr>
      <w:pStyle w:val="Nagwek"/>
    </w:pPr>
  </w:p>
  <w:p w14:paraId="74B8DA00" w14:textId="77777777" w:rsidR="003E42A2" w:rsidRDefault="003E42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2700" w:hanging="720"/>
      </w:pPr>
      <w:rPr>
        <w:rFonts w:ascii="Arial" w:hAnsi="Arial" w:cs="Aria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4" w15:restartNumberingAfterBreak="0">
    <w:nsid w:val="0000000C"/>
    <w:multiLevelType w:val="singleLevel"/>
    <w:tmpl w:val="975C1F70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color w:val="000000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  <w:spacing w:val="-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000000"/>
        <w:spacing w:val="-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1"/>
    <w:multiLevelType w:val="singleLevel"/>
    <w:tmpl w:val="6C20658C"/>
    <w:name w:val="WW8Num1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/>
        <w:color w:val="00000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/>
        <w:color w:val="000000"/>
      </w:rPr>
    </w:lvl>
  </w:abstractNum>
  <w:abstractNum w:abstractNumId="11" w15:restartNumberingAfterBreak="0">
    <w:nsid w:val="00000018"/>
    <w:multiLevelType w:val="multilevel"/>
    <w:tmpl w:val="08F0557A"/>
    <w:name w:val="WW8Num2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theme="minorBidi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0000020"/>
    <w:multiLevelType w:val="singleLevel"/>
    <w:tmpl w:val="B738514C"/>
    <w:name w:val="WW8Num32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00000027"/>
    <w:multiLevelType w:val="singleLevel"/>
    <w:tmpl w:val="0F8A8574"/>
    <w:name w:val="WW8Num39"/>
    <w:lvl w:ilvl="0">
      <w:start w:val="1"/>
      <w:numFmt w:val="decimal"/>
      <w:lvlText w:val="%1)"/>
      <w:lvlJc w:val="left"/>
      <w:pPr>
        <w:tabs>
          <w:tab w:val="num" w:pos="-796"/>
        </w:tabs>
        <w:ind w:left="644" w:hanging="360"/>
      </w:pPr>
      <w:rPr>
        <w:rFonts w:ascii="Arial" w:eastAsia="Calibri" w:hAnsi="Arial" w:cs="Arial"/>
        <w:color w:val="auto"/>
        <w:sz w:val="24"/>
        <w:szCs w:val="24"/>
      </w:rPr>
    </w:lvl>
  </w:abstractNum>
  <w:abstractNum w:abstractNumId="14" w15:restartNumberingAfterBreak="0">
    <w:nsid w:val="048E684A"/>
    <w:multiLevelType w:val="multilevel"/>
    <w:tmpl w:val="3AA8C182"/>
    <w:name w:val="WW8Num2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8FA1E55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13096F"/>
    <w:multiLevelType w:val="hybridMultilevel"/>
    <w:tmpl w:val="E84E96B0"/>
    <w:name w:val="WW8Num13222"/>
    <w:lvl w:ilvl="0" w:tplc="62BC4BE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433613"/>
    <w:multiLevelType w:val="hybridMultilevel"/>
    <w:tmpl w:val="09A8B8E8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AC682D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B54C81"/>
    <w:multiLevelType w:val="hybridMultilevel"/>
    <w:tmpl w:val="733A18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6E4E1A"/>
    <w:multiLevelType w:val="hybridMultilevel"/>
    <w:tmpl w:val="FF4234D0"/>
    <w:lvl w:ilvl="0" w:tplc="0415000F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50E04"/>
    <w:multiLevelType w:val="hybridMultilevel"/>
    <w:tmpl w:val="EEB08E4E"/>
    <w:name w:val="WW8Num132"/>
    <w:lvl w:ilvl="0" w:tplc="B5087DF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37499"/>
    <w:multiLevelType w:val="hybridMultilevel"/>
    <w:tmpl w:val="00F2908C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EF32F91"/>
    <w:multiLevelType w:val="hybridMultilevel"/>
    <w:tmpl w:val="6CD83B68"/>
    <w:lvl w:ilvl="0" w:tplc="3CECA63A">
      <w:start w:val="5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725CA4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31F95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754359"/>
    <w:multiLevelType w:val="multilevel"/>
    <w:tmpl w:val="08F0557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theme="minorBidi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689"/>
        </w:tabs>
        <w:ind w:left="2689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3229"/>
        </w:tabs>
        <w:ind w:left="3229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5AEC6A7D"/>
    <w:multiLevelType w:val="hybridMultilevel"/>
    <w:tmpl w:val="F810FF28"/>
    <w:lvl w:ilvl="0" w:tplc="C2224EC0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C740FD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29" w15:restartNumberingAfterBreak="0">
    <w:nsid w:val="675E4549"/>
    <w:multiLevelType w:val="hybridMultilevel"/>
    <w:tmpl w:val="ED3A6566"/>
    <w:lvl w:ilvl="0" w:tplc="9B0E1494">
      <w:start w:val="6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51527"/>
    <w:multiLevelType w:val="hybridMultilevel"/>
    <w:tmpl w:val="C5840FDA"/>
    <w:name w:val="WW8Num1322"/>
    <w:lvl w:ilvl="0" w:tplc="7C0C4E82">
      <w:start w:val="1"/>
      <w:numFmt w:val="decimal"/>
      <w:lvlText w:val="%1."/>
      <w:lvlJc w:val="left"/>
      <w:pPr>
        <w:ind w:left="1069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647B25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2"/>
  </w:num>
  <w:num w:numId="20">
    <w:abstractNumId w:val="13"/>
    <w:lvlOverride w:ilvl="0">
      <w:startOverride w:val="1"/>
    </w:lvlOverride>
  </w:num>
  <w:num w:numId="21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</w:num>
  <w:num w:numId="23">
    <w:abstractNumId w:val="17"/>
  </w:num>
  <w:num w:numId="24">
    <w:abstractNumId w:val="26"/>
  </w:num>
  <w:num w:numId="25">
    <w:abstractNumId w:val="21"/>
  </w:num>
  <w:num w:numId="26">
    <w:abstractNumId w:val="30"/>
  </w:num>
  <w:num w:numId="27">
    <w:abstractNumId w:val="16"/>
  </w:num>
  <w:num w:numId="28">
    <w:abstractNumId w:val="19"/>
  </w:num>
  <w:num w:numId="29">
    <w:abstractNumId w:val="22"/>
  </w:num>
  <w:num w:numId="30">
    <w:abstractNumId w:val="27"/>
  </w:num>
  <w:num w:numId="31">
    <w:abstractNumId w:val="31"/>
  </w:num>
  <w:num w:numId="32">
    <w:abstractNumId w:val="25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4B"/>
    <w:rsid w:val="000128E3"/>
    <w:rsid w:val="00031641"/>
    <w:rsid w:val="00042428"/>
    <w:rsid w:val="0007704B"/>
    <w:rsid w:val="000C7411"/>
    <w:rsid w:val="000F7EB1"/>
    <w:rsid w:val="0010078F"/>
    <w:rsid w:val="0014111D"/>
    <w:rsid w:val="00191178"/>
    <w:rsid w:val="001A16D4"/>
    <w:rsid w:val="001B2BA1"/>
    <w:rsid w:val="001C2484"/>
    <w:rsid w:val="001D2CF8"/>
    <w:rsid w:val="001F745C"/>
    <w:rsid w:val="002051E6"/>
    <w:rsid w:val="00297D99"/>
    <w:rsid w:val="002B6453"/>
    <w:rsid w:val="002C55B4"/>
    <w:rsid w:val="002E0947"/>
    <w:rsid w:val="00343A02"/>
    <w:rsid w:val="003B3B7E"/>
    <w:rsid w:val="003E42A2"/>
    <w:rsid w:val="004B426C"/>
    <w:rsid w:val="004F6013"/>
    <w:rsid w:val="005403D8"/>
    <w:rsid w:val="005B6162"/>
    <w:rsid w:val="005D0EF5"/>
    <w:rsid w:val="00616D2A"/>
    <w:rsid w:val="006268D0"/>
    <w:rsid w:val="0064484B"/>
    <w:rsid w:val="00675D05"/>
    <w:rsid w:val="006B7840"/>
    <w:rsid w:val="006D0E67"/>
    <w:rsid w:val="00754566"/>
    <w:rsid w:val="00781F93"/>
    <w:rsid w:val="00787CA4"/>
    <w:rsid w:val="00795BBF"/>
    <w:rsid w:val="007C6A51"/>
    <w:rsid w:val="007D2957"/>
    <w:rsid w:val="0082313B"/>
    <w:rsid w:val="009B0F6A"/>
    <w:rsid w:val="00A00210"/>
    <w:rsid w:val="00A027AB"/>
    <w:rsid w:val="00A3266E"/>
    <w:rsid w:val="00A40C84"/>
    <w:rsid w:val="00A564FF"/>
    <w:rsid w:val="00A72C4C"/>
    <w:rsid w:val="00AB7DE3"/>
    <w:rsid w:val="00AD3133"/>
    <w:rsid w:val="00AF4883"/>
    <w:rsid w:val="00B060F3"/>
    <w:rsid w:val="00B329C2"/>
    <w:rsid w:val="00B56570"/>
    <w:rsid w:val="00BA2DA3"/>
    <w:rsid w:val="00BE2349"/>
    <w:rsid w:val="00C019EA"/>
    <w:rsid w:val="00C469EC"/>
    <w:rsid w:val="00C5097C"/>
    <w:rsid w:val="00C82A3E"/>
    <w:rsid w:val="00C87B4A"/>
    <w:rsid w:val="00CB1CEF"/>
    <w:rsid w:val="00CD1006"/>
    <w:rsid w:val="00D01A79"/>
    <w:rsid w:val="00D34E00"/>
    <w:rsid w:val="00DA48FB"/>
    <w:rsid w:val="00DB527F"/>
    <w:rsid w:val="00E55C6F"/>
    <w:rsid w:val="00E666D6"/>
    <w:rsid w:val="00ED6384"/>
    <w:rsid w:val="00EE05C0"/>
    <w:rsid w:val="00F0339A"/>
    <w:rsid w:val="00F2416E"/>
    <w:rsid w:val="00F95E53"/>
    <w:rsid w:val="00FA2D2A"/>
    <w:rsid w:val="00FC6A23"/>
    <w:rsid w:val="00FF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8263"/>
  <w15:chartTrackingRefBased/>
  <w15:docId w15:val="{254EABCA-8C28-471E-A6C8-EF17ADE6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2D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A2D2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5B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1">
    <w:name w:val="Styl1"/>
    <w:basedOn w:val="Nagwek1"/>
    <w:qFormat/>
    <w:rsid w:val="00795BBF"/>
    <w:rPr>
      <w:rFonts w:ascii="Arial" w:hAnsi="Arial" w:cs="Arial"/>
      <w:b/>
      <w:color w:val="auto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E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2A2"/>
  </w:style>
  <w:style w:type="paragraph" w:styleId="Stopka">
    <w:name w:val="footer"/>
    <w:basedOn w:val="Normalny"/>
    <w:link w:val="StopkaZnak"/>
    <w:uiPriority w:val="99"/>
    <w:unhideWhenUsed/>
    <w:rsid w:val="003E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2A2"/>
  </w:style>
  <w:style w:type="paragraph" w:styleId="Akapitzlist">
    <w:name w:val="List Paragraph"/>
    <w:basedOn w:val="Normalny"/>
    <w:uiPriority w:val="34"/>
    <w:qFormat/>
    <w:rsid w:val="003E42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ABBC6-DC9D-4FF3-8F1F-30536E8A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33</Pages>
  <Words>9393</Words>
  <Characters>56361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16</cp:revision>
  <cp:lastPrinted>2025-11-04T09:56:00Z</cp:lastPrinted>
  <dcterms:created xsi:type="dcterms:W3CDTF">2025-10-27T12:27:00Z</dcterms:created>
  <dcterms:modified xsi:type="dcterms:W3CDTF">2025-11-04T10:26:00Z</dcterms:modified>
</cp:coreProperties>
</file>